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9D37B" w14:textId="77777777" w:rsidR="009C076F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D030327" w14:textId="77777777" w:rsidR="009C076F" w:rsidRDefault="00000000" w:rsidP="008752C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Anexa nr. 3. la prezentul Regulament</w:t>
      </w:r>
    </w:p>
    <w:p w14:paraId="579CD778" w14:textId="77777777" w:rsidR="008B0436" w:rsidRDefault="00000000" w:rsidP="008752C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3702EA70" w14:textId="77777777" w:rsidR="008B0436" w:rsidRDefault="00000000" w:rsidP="008752C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05E8AE59" w14:textId="77777777" w:rsidR="009C076F" w:rsidRDefault="00000000" w:rsidP="008752C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C076F">
        <w:rPr>
          <w:rFonts w:ascii="Times New Roman" w:hAnsi="Times New Roman" w:cs="Times New Roman"/>
          <w:b/>
          <w:bCs/>
          <w:sz w:val="24"/>
          <w:szCs w:val="24"/>
          <w:lang w:val="ro-RO"/>
        </w:rPr>
        <w:t>DECLARAŢIA PE PROPRIE RĂSPUNDERE</w:t>
      </w:r>
    </w:p>
    <w:p w14:paraId="4A752FC6" w14:textId="77777777" w:rsidR="009C076F" w:rsidRDefault="00000000" w:rsidP="008752C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CB6958D" w14:textId="77777777" w:rsidR="008B0436" w:rsidRPr="009C076F" w:rsidRDefault="00000000" w:rsidP="008752C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393F4CC" w14:textId="77777777" w:rsidR="009C076F" w:rsidRPr="009C076F" w:rsidRDefault="00000000" w:rsidP="008752C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C076F">
        <w:rPr>
          <w:rFonts w:ascii="Times New Roman" w:hAnsi="Times New Roman" w:cs="Times New Roman"/>
          <w:sz w:val="24"/>
          <w:szCs w:val="24"/>
          <w:lang w:val="ro-RO"/>
        </w:rPr>
        <w:t>Subsemna</w:t>
      </w:r>
      <w:r>
        <w:rPr>
          <w:rFonts w:ascii="Times New Roman" w:hAnsi="Times New Roman" w:cs="Times New Roman"/>
          <w:sz w:val="24"/>
          <w:szCs w:val="24"/>
          <w:lang w:val="ro-RO"/>
        </w:rPr>
        <w:t>tul _________________________</w:t>
      </w:r>
      <w:r w:rsidRPr="009C076F">
        <w:rPr>
          <w:rFonts w:ascii="Times New Roman" w:hAnsi="Times New Roman" w:cs="Times New Roman"/>
          <w:sz w:val="24"/>
          <w:szCs w:val="24"/>
          <w:lang w:val="ro-RO"/>
        </w:rPr>
        <w:t>, reprezentan</w:t>
      </w:r>
      <w:r>
        <w:rPr>
          <w:rFonts w:ascii="Times New Roman" w:hAnsi="Times New Roman" w:cs="Times New Roman"/>
          <w:sz w:val="24"/>
          <w:szCs w:val="24"/>
          <w:lang w:val="ro-RO"/>
        </w:rPr>
        <w:t>t</w:t>
      </w:r>
      <w:r w:rsidRPr="009C076F">
        <w:rPr>
          <w:rFonts w:ascii="Times New Roman" w:hAnsi="Times New Roman" w:cs="Times New Roman"/>
          <w:sz w:val="24"/>
          <w:szCs w:val="24"/>
          <w:lang w:val="ro-RO"/>
        </w:rPr>
        <w:t xml:space="preserve"> legal a</w:t>
      </w:r>
      <w:r>
        <w:rPr>
          <w:rFonts w:ascii="Times New Roman" w:hAnsi="Times New Roman" w:cs="Times New Roman"/>
          <w:sz w:val="24"/>
          <w:szCs w:val="24"/>
          <w:lang w:val="ro-RO"/>
        </w:rPr>
        <w:t>l</w:t>
      </w:r>
      <w:r w:rsidRPr="009C076F">
        <w:rPr>
          <w:rFonts w:ascii="Times New Roman" w:hAnsi="Times New Roman" w:cs="Times New Roman"/>
          <w:sz w:val="24"/>
          <w:szCs w:val="24"/>
          <w:lang w:val="ro-RO"/>
        </w:rPr>
        <w:t xml:space="preserve"> structurii sportive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______________________________________</w:t>
      </w:r>
      <w:r w:rsidRPr="009C076F">
        <w:rPr>
          <w:rFonts w:ascii="Times New Roman" w:hAnsi="Times New Roman" w:cs="Times New Roman"/>
          <w:sz w:val="24"/>
          <w:szCs w:val="24"/>
          <w:lang w:val="ro-RO"/>
        </w:rPr>
        <w:t>declar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C076F">
        <w:rPr>
          <w:rFonts w:ascii="Times New Roman" w:hAnsi="Times New Roman" w:cs="Times New Roman"/>
          <w:sz w:val="24"/>
          <w:szCs w:val="24"/>
          <w:lang w:val="ro-RO"/>
        </w:rPr>
        <w:t>pe propria răspundere, cunoscând prevederile art. 326 din Codul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C076F">
        <w:rPr>
          <w:rFonts w:ascii="Times New Roman" w:hAnsi="Times New Roman" w:cs="Times New Roman"/>
          <w:sz w:val="24"/>
          <w:szCs w:val="24"/>
          <w:lang w:val="ro-RO"/>
        </w:rPr>
        <w:t>penal cu privire la falsul în declaraţii, că structura sportivă pe care o reprezentăm îndeplineşte condiţiile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C076F">
        <w:rPr>
          <w:rFonts w:ascii="Times New Roman" w:hAnsi="Times New Roman" w:cs="Times New Roman"/>
          <w:sz w:val="24"/>
          <w:szCs w:val="24"/>
          <w:lang w:val="ro-RO"/>
        </w:rPr>
        <w:t>prevăzute de Ordinul ministrului tineretului şi sportului nr. 664/2018 privind finanţarea din fonduri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C076F">
        <w:rPr>
          <w:rFonts w:ascii="Times New Roman" w:hAnsi="Times New Roman" w:cs="Times New Roman"/>
          <w:sz w:val="24"/>
          <w:szCs w:val="24"/>
          <w:lang w:val="ro-RO"/>
        </w:rPr>
        <w:t>publice a proiectelor sportive, respectiv:</w:t>
      </w:r>
    </w:p>
    <w:p w14:paraId="6E232740" w14:textId="77777777" w:rsidR="009C076F" w:rsidRPr="009C076F" w:rsidRDefault="00000000" w:rsidP="008752C2">
      <w:pPr>
        <w:pStyle w:val="ListParagraph"/>
        <w:numPr>
          <w:ilvl w:val="0"/>
          <w:numId w:val="4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C076F">
        <w:rPr>
          <w:rFonts w:ascii="Times New Roman" w:hAnsi="Times New Roman" w:cs="Times New Roman"/>
          <w:sz w:val="24"/>
          <w:szCs w:val="24"/>
          <w:lang w:val="ro-RO"/>
        </w:rPr>
        <w:t>este structură sportivă recunoscută în condiţiile legii;</w:t>
      </w:r>
    </w:p>
    <w:p w14:paraId="55A5A6BA" w14:textId="77777777" w:rsidR="009C076F" w:rsidRPr="009C076F" w:rsidRDefault="00000000" w:rsidP="008752C2">
      <w:pPr>
        <w:pStyle w:val="ListParagraph"/>
        <w:numPr>
          <w:ilvl w:val="0"/>
          <w:numId w:val="4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C076F">
        <w:rPr>
          <w:rFonts w:ascii="Times New Roman" w:hAnsi="Times New Roman" w:cs="Times New Roman"/>
          <w:sz w:val="24"/>
          <w:szCs w:val="24"/>
          <w:lang w:val="ro-RO"/>
        </w:rPr>
        <w:t>a publicat, în extras, raportul de activitate şi situaţia financiară pe anul în Monitorul Oficial</w:t>
      </w:r>
    </w:p>
    <w:p w14:paraId="4EFA1DBD" w14:textId="77777777" w:rsidR="009C076F" w:rsidRPr="009C076F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C076F">
        <w:rPr>
          <w:rFonts w:ascii="Times New Roman" w:hAnsi="Times New Roman" w:cs="Times New Roman"/>
          <w:sz w:val="24"/>
          <w:szCs w:val="24"/>
          <w:lang w:val="ro-RO"/>
        </w:rPr>
        <w:t>al României, Partea a IV-a, nr. ..............; a înregistrat raportul de activitate în Registrul naţional al</w:t>
      </w:r>
    </w:p>
    <w:p w14:paraId="6C53B246" w14:textId="77777777" w:rsidR="009C076F" w:rsidRPr="009C076F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C076F">
        <w:rPr>
          <w:rFonts w:ascii="Times New Roman" w:hAnsi="Times New Roman" w:cs="Times New Roman"/>
          <w:sz w:val="24"/>
          <w:szCs w:val="24"/>
          <w:lang w:val="ro-RO"/>
        </w:rPr>
        <w:t>persoanelor juridice fără scop patrimonial cu nr. .......... ;</w:t>
      </w:r>
    </w:p>
    <w:p w14:paraId="61EB26BB" w14:textId="77777777" w:rsidR="009C076F" w:rsidRPr="009C076F" w:rsidRDefault="00000000" w:rsidP="008752C2">
      <w:pPr>
        <w:pStyle w:val="ListParagraph"/>
        <w:numPr>
          <w:ilvl w:val="0"/>
          <w:numId w:val="4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C076F">
        <w:rPr>
          <w:rFonts w:ascii="Times New Roman" w:hAnsi="Times New Roman" w:cs="Times New Roman"/>
          <w:sz w:val="24"/>
          <w:szCs w:val="24"/>
          <w:lang w:val="ro-RO"/>
        </w:rPr>
        <w:t>nu are obligaţii de plată exigibile şi nu este în litigiu cu instituţia finanţatoare;</w:t>
      </w:r>
    </w:p>
    <w:p w14:paraId="1539C527" w14:textId="77777777" w:rsidR="009C076F" w:rsidRPr="009C076F" w:rsidRDefault="00000000" w:rsidP="008752C2">
      <w:pPr>
        <w:pStyle w:val="ListParagraph"/>
        <w:numPr>
          <w:ilvl w:val="0"/>
          <w:numId w:val="4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C076F">
        <w:rPr>
          <w:rFonts w:ascii="Times New Roman" w:hAnsi="Times New Roman" w:cs="Times New Roman"/>
          <w:sz w:val="24"/>
          <w:szCs w:val="24"/>
          <w:lang w:val="ro-RO"/>
        </w:rPr>
        <w:t>nu are obligaţii de plată exigibile privind impozitele şi taxele către stat, precum şi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C076F">
        <w:rPr>
          <w:rFonts w:ascii="Times New Roman" w:hAnsi="Times New Roman" w:cs="Times New Roman"/>
          <w:sz w:val="24"/>
          <w:szCs w:val="24"/>
          <w:lang w:val="ro-RO"/>
        </w:rPr>
        <w:t>contribuţiile către asigurările sociale de stat;</w:t>
      </w:r>
    </w:p>
    <w:p w14:paraId="644D2E40" w14:textId="77777777" w:rsidR="009C076F" w:rsidRPr="009C076F" w:rsidRDefault="00000000" w:rsidP="008752C2">
      <w:pPr>
        <w:pStyle w:val="ListParagraph"/>
        <w:numPr>
          <w:ilvl w:val="0"/>
          <w:numId w:val="4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C076F">
        <w:rPr>
          <w:rFonts w:ascii="Times New Roman" w:hAnsi="Times New Roman" w:cs="Times New Roman"/>
          <w:sz w:val="24"/>
          <w:szCs w:val="24"/>
          <w:lang w:val="ro-RO"/>
        </w:rPr>
        <w:t>informaţiile furnizate instituţiei finanţatoare în vederea obţinerii finanţării sunt veridice;</w:t>
      </w:r>
    </w:p>
    <w:p w14:paraId="7FF43938" w14:textId="77777777" w:rsidR="009C076F" w:rsidRPr="009C076F" w:rsidRDefault="00000000" w:rsidP="008752C2">
      <w:pPr>
        <w:pStyle w:val="ListParagraph"/>
        <w:numPr>
          <w:ilvl w:val="0"/>
          <w:numId w:val="4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C076F">
        <w:rPr>
          <w:rFonts w:ascii="Times New Roman" w:hAnsi="Times New Roman" w:cs="Times New Roman"/>
          <w:sz w:val="24"/>
          <w:szCs w:val="24"/>
          <w:lang w:val="ro-RO"/>
        </w:rPr>
        <w:t>nu se află în situaţia de nerespectare a dispoziţiilor statutare, a actelor constitutive şi 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C076F">
        <w:rPr>
          <w:rFonts w:ascii="Times New Roman" w:hAnsi="Times New Roman" w:cs="Times New Roman"/>
          <w:sz w:val="24"/>
          <w:szCs w:val="24"/>
          <w:lang w:val="ro-RO"/>
        </w:rPr>
        <w:t>regulamentelor proprii;</w:t>
      </w:r>
    </w:p>
    <w:p w14:paraId="57440FBB" w14:textId="77777777" w:rsidR="009C076F" w:rsidRPr="009C076F" w:rsidRDefault="00000000" w:rsidP="008752C2">
      <w:pPr>
        <w:pStyle w:val="ListParagraph"/>
        <w:numPr>
          <w:ilvl w:val="0"/>
          <w:numId w:val="4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C076F">
        <w:rPr>
          <w:rFonts w:ascii="Times New Roman" w:hAnsi="Times New Roman" w:cs="Times New Roman"/>
          <w:sz w:val="24"/>
          <w:szCs w:val="24"/>
          <w:lang w:val="ro-RO"/>
        </w:rPr>
        <w:t>se obligă să participe cu o contribuţie financiară de minimum 10% din valoarea totală 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C076F">
        <w:rPr>
          <w:rFonts w:ascii="Times New Roman" w:hAnsi="Times New Roman" w:cs="Times New Roman"/>
          <w:sz w:val="24"/>
          <w:szCs w:val="24"/>
          <w:lang w:val="ro-RO"/>
        </w:rPr>
        <w:t>finanţării;</w:t>
      </w:r>
    </w:p>
    <w:p w14:paraId="691C5279" w14:textId="77777777" w:rsidR="009C076F" w:rsidRPr="009C076F" w:rsidRDefault="00000000" w:rsidP="008752C2">
      <w:pPr>
        <w:pStyle w:val="ListParagraph"/>
        <w:numPr>
          <w:ilvl w:val="0"/>
          <w:numId w:val="4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C076F">
        <w:rPr>
          <w:rFonts w:ascii="Times New Roman" w:hAnsi="Times New Roman" w:cs="Times New Roman"/>
          <w:sz w:val="24"/>
          <w:szCs w:val="24"/>
          <w:lang w:val="ro-RO"/>
        </w:rPr>
        <w:t>nu face obiectul unei proceduri de dizolvare sau de lichidare şi nu se află în stare de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C076F">
        <w:rPr>
          <w:rFonts w:ascii="Times New Roman" w:hAnsi="Times New Roman" w:cs="Times New Roman"/>
          <w:sz w:val="24"/>
          <w:szCs w:val="24"/>
          <w:lang w:val="ro-RO"/>
        </w:rPr>
        <w:t>dizolvare ori de lichidare, în conformitate cu prevederile legale în vigoare;</w:t>
      </w:r>
    </w:p>
    <w:p w14:paraId="7E94C81E" w14:textId="77777777" w:rsidR="009C076F" w:rsidRPr="009C076F" w:rsidRDefault="00000000" w:rsidP="008752C2">
      <w:pPr>
        <w:pStyle w:val="ListParagraph"/>
        <w:numPr>
          <w:ilvl w:val="0"/>
          <w:numId w:val="4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C076F">
        <w:rPr>
          <w:rFonts w:ascii="Times New Roman" w:hAnsi="Times New Roman" w:cs="Times New Roman"/>
          <w:sz w:val="24"/>
          <w:szCs w:val="24"/>
          <w:lang w:val="ro-RO"/>
        </w:rPr>
        <w:t>nu beneficiază de un alt contract de finanţare din fonduri publice pentru acelaşi proiect de la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C076F">
        <w:rPr>
          <w:rFonts w:ascii="Times New Roman" w:hAnsi="Times New Roman" w:cs="Times New Roman"/>
          <w:sz w:val="24"/>
          <w:szCs w:val="24"/>
          <w:lang w:val="ro-RO"/>
        </w:rPr>
        <w:t>aceeaşi autoritate finanţatoare în cursul anului fiscal curent;</w:t>
      </w:r>
    </w:p>
    <w:p w14:paraId="2CCE10C6" w14:textId="77777777" w:rsidR="009C076F" w:rsidRPr="009C076F" w:rsidRDefault="00000000" w:rsidP="008752C2">
      <w:pPr>
        <w:pStyle w:val="ListParagraph"/>
        <w:numPr>
          <w:ilvl w:val="0"/>
          <w:numId w:val="4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  <w:sectPr w:rsidR="009C076F" w:rsidRPr="009C076F" w:rsidSect="00597E2F">
          <w:footerReference w:type="default" r:id="rId8"/>
          <w:pgSz w:w="12240" w:h="15840"/>
          <w:pgMar w:top="1440" w:right="1440" w:bottom="851" w:left="1440" w:header="720" w:footer="720" w:gutter="0"/>
          <w:pgNumType w:start="26"/>
          <w:cols w:space="720"/>
          <w:docGrid w:linePitch="360"/>
        </w:sectPr>
      </w:pPr>
      <w:r w:rsidRPr="009C076F">
        <w:rPr>
          <w:rFonts w:ascii="Times New Roman" w:hAnsi="Times New Roman" w:cs="Times New Roman"/>
          <w:sz w:val="24"/>
          <w:szCs w:val="24"/>
          <w:lang w:val="ro-RO"/>
        </w:rPr>
        <w:t>nu a beneficiat/a beneficiat în anul fiscal în curs de finanţare nerambursabilă de la instituţia</w:t>
      </w:r>
    </w:p>
    <w:p w14:paraId="786648BA" w14:textId="77777777" w:rsidR="003A04E7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lastRenderedPageBreak/>
        <w:t>_____________</w:t>
      </w:r>
      <w:r w:rsidRPr="009C076F">
        <w:rPr>
          <w:rFonts w:ascii="Times New Roman" w:hAnsi="Times New Roman" w:cs="Times New Roman"/>
          <w:sz w:val="24"/>
          <w:szCs w:val="24"/>
          <w:lang w:val="ro-RO"/>
        </w:rPr>
        <w:t xml:space="preserve"> în sumă de </w:t>
      </w:r>
      <w:r>
        <w:rPr>
          <w:rFonts w:ascii="Times New Roman" w:hAnsi="Times New Roman" w:cs="Times New Roman"/>
          <w:sz w:val="24"/>
          <w:szCs w:val="24"/>
          <w:lang w:val="ro-RO"/>
        </w:rPr>
        <w:t>_____________</w:t>
      </w:r>
      <w:r w:rsidRPr="009C076F">
        <w:rPr>
          <w:rFonts w:ascii="Times New Roman" w:hAnsi="Times New Roman" w:cs="Times New Roman"/>
          <w:sz w:val="24"/>
          <w:szCs w:val="24"/>
          <w:lang w:val="ro-RO"/>
        </w:rPr>
        <w:t xml:space="preserve"> lei.</w:t>
      </w:r>
    </w:p>
    <w:p w14:paraId="07010EBF" w14:textId="77777777" w:rsidR="000131FF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Pe lângă cele enumerate mai sus declar pe propria răspundere următoarele:</w:t>
      </w:r>
    </w:p>
    <w:p w14:paraId="4E9F5C93" w14:textId="77777777" w:rsidR="00DE4622" w:rsidRDefault="00000000" w:rsidP="008752C2">
      <w:pPr>
        <w:pStyle w:val="ListParagraph"/>
        <w:numPr>
          <w:ilvl w:val="0"/>
          <w:numId w:val="4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 mă aflu personal/persoană juridică pe care o reprezint nu se află, în nici una dintre următoarele situații:</w:t>
      </w:r>
    </w:p>
    <w:p w14:paraId="52AF4D2A" w14:textId="77777777" w:rsidR="000131FF" w:rsidRDefault="00000000" w:rsidP="008752C2">
      <w:pPr>
        <w:pStyle w:val="ListParagraph"/>
        <w:numPr>
          <w:ilvl w:val="0"/>
          <w:numId w:val="4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în incapacitate de plată;</w:t>
      </w:r>
    </w:p>
    <w:p w14:paraId="2A303554" w14:textId="77777777" w:rsidR="00DE4622" w:rsidRDefault="00000000" w:rsidP="008752C2">
      <w:pPr>
        <w:pStyle w:val="ListParagraph"/>
        <w:numPr>
          <w:ilvl w:val="0"/>
          <w:numId w:val="4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cu conturile blocate conform unei hotărâri judecătorești definitve;</w:t>
      </w:r>
    </w:p>
    <w:p w14:paraId="167A8EAA" w14:textId="77777777" w:rsidR="00DE4622" w:rsidRDefault="00000000" w:rsidP="008752C2">
      <w:pPr>
        <w:pStyle w:val="ListParagraph"/>
        <w:numPr>
          <w:ilvl w:val="0"/>
          <w:numId w:val="4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 am încălcat cu bună știință prevederile unui alt contract finanțat din fonduri publice;</w:t>
      </w:r>
    </w:p>
    <w:p w14:paraId="76BFDD9B" w14:textId="77777777" w:rsidR="00DE4622" w:rsidRDefault="00000000" w:rsidP="008752C2">
      <w:pPr>
        <w:pStyle w:val="ListParagraph"/>
        <w:numPr>
          <w:ilvl w:val="0"/>
          <w:numId w:val="4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 sunt vinovat de declarații false cu privire la situația economică;</w:t>
      </w:r>
    </w:p>
    <w:p w14:paraId="39A578F2" w14:textId="77777777" w:rsidR="00127010" w:rsidRDefault="00000000" w:rsidP="008752C2">
      <w:pPr>
        <w:pStyle w:val="ListParagraph"/>
        <w:numPr>
          <w:ilvl w:val="0"/>
          <w:numId w:val="4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 sunt condamnat pentru: abuz de încredere, gestiune frauduloasă, înșelăciune, delapidare, dare sau luare de mită, mărturie mincinoasă, fals, uz de fals, deturnare de fonduri;</w:t>
      </w:r>
    </w:p>
    <w:p w14:paraId="1C1DBCA6" w14:textId="77777777" w:rsidR="00127010" w:rsidRDefault="00000000" w:rsidP="008752C2">
      <w:pPr>
        <w:pStyle w:val="ListParagraph"/>
        <w:numPr>
          <w:ilvl w:val="0"/>
          <w:numId w:val="4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structura sportivă/organizația pe care o reprezint îndeplinește următoarele condiții:</w:t>
      </w:r>
    </w:p>
    <w:p w14:paraId="3BDAF2E3" w14:textId="77777777" w:rsidR="00127010" w:rsidRDefault="00000000" w:rsidP="008752C2">
      <w:pPr>
        <w:pStyle w:val="ListParagraph"/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este structură sportivă recunoscută în condițiile legii: CIS nr. ______________________;</w:t>
      </w:r>
    </w:p>
    <w:p w14:paraId="59A4CC59" w14:textId="77777777" w:rsidR="00127010" w:rsidRDefault="00000000" w:rsidP="008752C2">
      <w:pPr>
        <w:pStyle w:val="ListParagraph"/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 are obligații de plată exigibile și nu este în litigiu cu instituția finanțatoare;</w:t>
      </w:r>
    </w:p>
    <w:p w14:paraId="22406307" w14:textId="77777777" w:rsidR="00127010" w:rsidRDefault="00000000" w:rsidP="008752C2">
      <w:pPr>
        <w:pStyle w:val="ListParagraph"/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nu are obligații de plată exigibile privind impozitele și taxele către stat,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precum și contribuțiile </w:t>
      </w:r>
      <w:r>
        <w:rPr>
          <w:rFonts w:ascii="Times New Roman" w:hAnsi="Times New Roman" w:cs="Times New Roman"/>
          <w:sz w:val="24"/>
          <w:szCs w:val="24"/>
          <w:lang w:val="ro-RO"/>
        </w:rPr>
        <w:t>către asigurările sociale de stat;</w:t>
      </w:r>
    </w:p>
    <w:p w14:paraId="1B23BE37" w14:textId="77777777" w:rsidR="0045075B" w:rsidRDefault="00000000" w:rsidP="008752C2">
      <w:pPr>
        <w:pStyle w:val="ListParagraph"/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informațiile furnizate instituției finanțatoare în vederea obținerii finanțării sunt veridice;</w:t>
      </w:r>
    </w:p>
    <w:p w14:paraId="45450013" w14:textId="77777777" w:rsidR="0045075B" w:rsidRDefault="00000000" w:rsidP="008752C2">
      <w:pPr>
        <w:pStyle w:val="ListParagraph"/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 se află în situația de nerespectare a dispozițiilor statutare, a actelor constitutive și a regulamentelor proprii;</w:t>
      </w:r>
    </w:p>
    <w:p w14:paraId="0320A64F" w14:textId="77777777" w:rsidR="0045075B" w:rsidRDefault="00000000" w:rsidP="008752C2">
      <w:pPr>
        <w:pStyle w:val="ListParagraph"/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 face obiectul unei proceduri de dizolvare sau de lichidare și nu se află în stare dizolvare și de lichidare, în conformitate cu prevederile legale în vigoare;</w:t>
      </w:r>
    </w:p>
    <w:p w14:paraId="1698CA2B" w14:textId="77777777" w:rsidR="0045075B" w:rsidRPr="00127010" w:rsidRDefault="00000000" w:rsidP="008752C2">
      <w:pPr>
        <w:pStyle w:val="ListParagraph"/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 beneficiază de un alt contract de finanțare din fonduri publice pentru același proiect de la aceeași autoritate finanțatoare în cursul anului fiscal curent.</w:t>
      </w:r>
    </w:p>
    <w:p w14:paraId="7E908034" w14:textId="77777777" w:rsidR="009C076F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C076F">
        <w:rPr>
          <w:rFonts w:ascii="Times New Roman" w:hAnsi="Times New Roman" w:cs="Times New Roman"/>
          <w:sz w:val="24"/>
          <w:szCs w:val="24"/>
          <w:lang w:val="ro-RO"/>
        </w:rPr>
        <w:t xml:space="preserve">Data </w:t>
      </w:r>
    </w:p>
    <w:p w14:paraId="08933EA9" w14:textId="77777777" w:rsidR="008B0436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3D77EF0" w14:textId="77777777" w:rsidR="008B0436" w:rsidRPr="009C076F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D2D70BD" w14:textId="77777777" w:rsidR="008B0436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Reprezentant legal:</w:t>
      </w:r>
    </w:p>
    <w:p w14:paraId="634ADB4C" w14:textId="77777777" w:rsidR="008B0436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Nume și prenume: __________________________</w:t>
      </w:r>
    </w:p>
    <w:p w14:paraId="49CBEE3E" w14:textId="77777777" w:rsidR="008B0436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Semnătura</w:t>
      </w:r>
    </w:p>
    <w:sectPr w:rsidR="008B0436" w:rsidSect="00597E2F">
      <w:footerReference w:type="default" r:id="rId9"/>
      <w:pgSz w:w="12240" w:h="15840"/>
      <w:pgMar w:top="1440" w:right="1440" w:bottom="851" w:left="1440" w:header="720" w:footer="720" w:gutter="0"/>
      <w:pgNumType w:start="2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D5F22" w14:textId="77777777" w:rsidR="00BC19CE" w:rsidRDefault="00BC19CE">
      <w:pPr>
        <w:spacing w:after="0" w:line="240" w:lineRule="auto"/>
      </w:pPr>
      <w:r>
        <w:separator/>
      </w:r>
    </w:p>
  </w:endnote>
  <w:endnote w:type="continuationSeparator" w:id="0">
    <w:p w14:paraId="42375374" w14:textId="77777777" w:rsidR="00BC19CE" w:rsidRDefault="00BC1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76189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6FAB3E" w14:textId="77777777" w:rsidR="003730F8" w:rsidRDefault="00000000">
        <w:pPr>
          <w:pStyle w:val="Footer"/>
          <w:jc w:val="center"/>
        </w:pPr>
        <w:r>
          <w:fldChar w:fldCharType="begin" w:fldLock="1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14:paraId="3D091CC6" w14:textId="77777777" w:rsidR="003730F8" w:rsidRDefault="00000000">
    <w:pPr>
      <w:pStyle w:val="Footer"/>
    </w:pPr>
  </w:p>
  <w:p w14:paraId="21A1BB10" w14:textId="77777777" w:rsidR="003730F8" w:rsidRDefault="00000000"/>
  <w:p w14:paraId="54921433" w14:textId="77777777" w:rsidR="003730F8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48407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8D7598" w14:textId="77777777" w:rsidR="003730F8" w:rsidRDefault="00000000">
        <w:pPr>
          <w:pStyle w:val="Footer"/>
          <w:jc w:val="center"/>
        </w:pPr>
        <w:r>
          <w:fldChar w:fldCharType="begin" w:fldLock="1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14:paraId="6CE50549" w14:textId="77777777" w:rsidR="003730F8" w:rsidRDefault="00000000">
    <w:pPr>
      <w:pStyle w:val="Footer"/>
    </w:pPr>
  </w:p>
  <w:p w14:paraId="2908B3C9" w14:textId="77777777" w:rsidR="003730F8" w:rsidRDefault="00000000"/>
  <w:p w14:paraId="4DE60002" w14:textId="77777777" w:rsidR="003730F8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41E4F" w14:textId="77777777" w:rsidR="00BC19CE" w:rsidRDefault="00BC19CE">
      <w:pPr>
        <w:spacing w:after="0" w:line="240" w:lineRule="auto"/>
      </w:pPr>
      <w:r>
        <w:separator/>
      </w:r>
    </w:p>
  </w:footnote>
  <w:footnote w:type="continuationSeparator" w:id="0">
    <w:p w14:paraId="36F33BFF" w14:textId="77777777" w:rsidR="00BC19CE" w:rsidRDefault="00BC19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27"/>
    <w:multiLevelType w:val="multilevel"/>
    <w:tmpl w:val="00000026"/>
    <w:lvl w:ilvl="0">
      <w:start w:val="2"/>
      <w:numFmt w:val="decimal"/>
      <w:lvlText w:val="(%1)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(%1)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(%1)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(%1)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(%1)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(%1)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(%1)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(%1)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(%1)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0">
    <w:nsid w:val="053E516C"/>
    <w:multiLevelType w:val="hybridMultilevel"/>
    <w:tmpl w:val="0AA0F18A"/>
    <w:lvl w:ilvl="0" w:tplc="A51C91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4732C4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34A7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7A23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28F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027B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D29D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9EA2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4249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E4326A"/>
    <w:multiLevelType w:val="hybridMultilevel"/>
    <w:tmpl w:val="8680648E"/>
    <w:lvl w:ilvl="0" w:tplc="5322CA08">
      <w:start w:val="1"/>
      <w:numFmt w:val="lowerLetter"/>
      <w:lvlText w:val="%1."/>
      <w:lvlJc w:val="left"/>
      <w:pPr>
        <w:ind w:left="720" w:hanging="360"/>
      </w:pPr>
    </w:lvl>
    <w:lvl w:ilvl="1" w:tplc="22E8851C" w:tentative="1">
      <w:start w:val="1"/>
      <w:numFmt w:val="lowerLetter"/>
      <w:lvlText w:val="%2."/>
      <w:lvlJc w:val="left"/>
      <w:pPr>
        <w:ind w:left="1440" w:hanging="360"/>
      </w:pPr>
    </w:lvl>
    <w:lvl w:ilvl="2" w:tplc="0D28F2DA" w:tentative="1">
      <w:start w:val="1"/>
      <w:numFmt w:val="lowerRoman"/>
      <w:lvlText w:val="%3."/>
      <w:lvlJc w:val="right"/>
      <w:pPr>
        <w:ind w:left="2160" w:hanging="180"/>
      </w:pPr>
    </w:lvl>
    <w:lvl w:ilvl="3" w:tplc="16C29914" w:tentative="1">
      <w:start w:val="1"/>
      <w:numFmt w:val="decimal"/>
      <w:lvlText w:val="%4."/>
      <w:lvlJc w:val="left"/>
      <w:pPr>
        <w:ind w:left="2880" w:hanging="360"/>
      </w:pPr>
    </w:lvl>
    <w:lvl w:ilvl="4" w:tplc="F9CE12E2" w:tentative="1">
      <w:start w:val="1"/>
      <w:numFmt w:val="lowerLetter"/>
      <w:lvlText w:val="%5."/>
      <w:lvlJc w:val="left"/>
      <w:pPr>
        <w:ind w:left="3600" w:hanging="360"/>
      </w:pPr>
    </w:lvl>
    <w:lvl w:ilvl="5" w:tplc="D11CA1AE" w:tentative="1">
      <w:start w:val="1"/>
      <w:numFmt w:val="lowerRoman"/>
      <w:lvlText w:val="%6."/>
      <w:lvlJc w:val="right"/>
      <w:pPr>
        <w:ind w:left="4320" w:hanging="180"/>
      </w:pPr>
    </w:lvl>
    <w:lvl w:ilvl="6" w:tplc="2AB25DF4" w:tentative="1">
      <w:start w:val="1"/>
      <w:numFmt w:val="decimal"/>
      <w:lvlText w:val="%7."/>
      <w:lvlJc w:val="left"/>
      <w:pPr>
        <w:ind w:left="5040" w:hanging="360"/>
      </w:pPr>
    </w:lvl>
    <w:lvl w:ilvl="7" w:tplc="CA3C0040" w:tentative="1">
      <w:start w:val="1"/>
      <w:numFmt w:val="lowerLetter"/>
      <w:lvlText w:val="%8."/>
      <w:lvlJc w:val="left"/>
      <w:pPr>
        <w:ind w:left="5760" w:hanging="360"/>
      </w:pPr>
    </w:lvl>
    <w:lvl w:ilvl="8" w:tplc="DC30C1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E2A80"/>
    <w:multiLevelType w:val="hybridMultilevel"/>
    <w:tmpl w:val="3290194C"/>
    <w:lvl w:ilvl="0" w:tplc="40CE97C4">
      <w:start w:val="1"/>
      <w:numFmt w:val="lowerLetter"/>
      <w:lvlText w:val="%1."/>
      <w:lvlJc w:val="left"/>
      <w:pPr>
        <w:ind w:left="720" w:hanging="360"/>
      </w:pPr>
    </w:lvl>
    <w:lvl w:ilvl="1" w:tplc="B2E440B4" w:tentative="1">
      <w:start w:val="1"/>
      <w:numFmt w:val="lowerLetter"/>
      <w:lvlText w:val="%2."/>
      <w:lvlJc w:val="left"/>
      <w:pPr>
        <w:ind w:left="1440" w:hanging="360"/>
      </w:pPr>
    </w:lvl>
    <w:lvl w:ilvl="2" w:tplc="C56A0228" w:tentative="1">
      <w:start w:val="1"/>
      <w:numFmt w:val="lowerRoman"/>
      <w:lvlText w:val="%3."/>
      <w:lvlJc w:val="right"/>
      <w:pPr>
        <w:ind w:left="2160" w:hanging="180"/>
      </w:pPr>
    </w:lvl>
    <w:lvl w:ilvl="3" w:tplc="01C43F22" w:tentative="1">
      <w:start w:val="1"/>
      <w:numFmt w:val="decimal"/>
      <w:lvlText w:val="%4."/>
      <w:lvlJc w:val="left"/>
      <w:pPr>
        <w:ind w:left="2880" w:hanging="360"/>
      </w:pPr>
    </w:lvl>
    <w:lvl w:ilvl="4" w:tplc="6E98341A" w:tentative="1">
      <w:start w:val="1"/>
      <w:numFmt w:val="lowerLetter"/>
      <w:lvlText w:val="%5."/>
      <w:lvlJc w:val="left"/>
      <w:pPr>
        <w:ind w:left="3600" w:hanging="360"/>
      </w:pPr>
    </w:lvl>
    <w:lvl w:ilvl="5" w:tplc="1B76C4C6" w:tentative="1">
      <w:start w:val="1"/>
      <w:numFmt w:val="lowerRoman"/>
      <w:lvlText w:val="%6."/>
      <w:lvlJc w:val="right"/>
      <w:pPr>
        <w:ind w:left="4320" w:hanging="180"/>
      </w:pPr>
    </w:lvl>
    <w:lvl w:ilvl="6" w:tplc="596C18C4" w:tentative="1">
      <w:start w:val="1"/>
      <w:numFmt w:val="decimal"/>
      <w:lvlText w:val="%7."/>
      <w:lvlJc w:val="left"/>
      <w:pPr>
        <w:ind w:left="5040" w:hanging="360"/>
      </w:pPr>
    </w:lvl>
    <w:lvl w:ilvl="7" w:tplc="6E22A5CC" w:tentative="1">
      <w:start w:val="1"/>
      <w:numFmt w:val="lowerLetter"/>
      <w:lvlText w:val="%8."/>
      <w:lvlJc w:val="left"/>
      <w:pPr>
        <w:ind w:left="5760" w:hanging="360"/>
      </w:pPr>
    </w:lvl>
    <w:lvl w:ilvl="8" w:tplc="FF74A5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911D14"/>
    <w:multiLevelType w:val="hybridMultilevel"/>
    <w:tmpl w:val="A93E50A6"/>
    <w:lvl w:ilvl="0" w:tplc="AA80623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62420B4E" w:tentative="1">
      <w:start w:val="1"/>
      <w:numFmt w:val="lowerLetter"/>
      <w:lvlText w:val="%2."/>
      <w:lvlJc w:val="left"/>
      <w:pPr>
        <w:ind w:left="1440" w:hanging="360"/>
      </w:pPr>
    </w:lvl>
    <w:lvl w:ilvl="2" w:tplc="F2065076" w:tentative="1">
      <w:start w:val="1"/>
      <w:numFmt w:val="lowerRoman"/>
      <w:lvlText w:val="%3."/>
      <w:lvlJc w:val="right"/>
      <w:pPr>
        <w:ind w:left="2160" w:hanging="180"/>
      </w:pPr>
    </w:lvl>
    <w:lvl w:ilvl="3" w:tplc="3760DA7A" w:tentative="1">
      <w:start w:val="1"/>
      <w:numFmt w:val="decimal"/>
      <w:lvlText w:val="%4."/>
      <w:lvlJc w:val="left"/>
      <w:pPr>
        <w:ind w:left="2880" w:hanging="360"/>
      </w:pPr>
    </w:lvl>
    <w:lvl w:ilvl="4" w:tplc="0242D53C" w:tentative="1">
      <w:start w:val="1"/>
      <w:numFmt w:val="lowerLetter"/>
      <w:lvlText w:val="%5."/>
      <w:lvlJc w:val="left"/>
      <w:pPr>
        <w:ind w:left="3600" w:hanging="360"/>
      </w:pPr>
    </w:lvl>
    <w:lvl w:ilvl="5" w:tplc="0ABE8BC6" w:tentative="1">
      <w:start w:val="1"/>
      <w:numFmt w:val="lowerRoman"/>
      <w:lvlText w:val="%6."/>
      <w:lvlJc w:val="right"/>
      <w:pPr>
        <w:ind w:left="4320" w:hanging="180"/>
      </w:pPr>
    </w:lvl>
    <w:lvl w:ilvl="6" w:tplc="C4C08BBC" w:tentative="1">
      <w:start w:val="1"/>
      <w:numFmt w:val="decimal"/>
      <w:lvlText w:val="%7."/>
      <w:lvlJc w:val="left"/>
      <w:pPr>
        <w:ind w:left="5040" w:hanging="360"/>
      </w:pPr>
    </w:lvl>
    <w:lvl w:ilvl="7" w:tplc="29A4BCA0" w:tentative="1">
      <w:start w:val="1"/>
      <w:numFmt w:val="lowerLetter"/>
      <w:lvlText w:val="%8."/>
      <w:lvlJc w:val="left"/>
      <w:pPr>
        <w:ind w:left="5760" w:hanging="360"/>
      </w:pPr>
    </w:lvl>
    <w:lvl w:ilvl="8" w:tplc="B75481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270C0"/>
    <w:multiLevelType w:val="hybridMultilevel"/>
    <w:tmpl w:val="09B236BE"/>
    <w:lvl w:ilvl="0" w:tplc="E954D8C2">
      <w:start w:val="1"/>
      <w:numFmt w:val="upperRoman"/>
      <w:lvlText w:val="%1."/>
      <w:lvlJc w:val="right"/>
      <w:pPr>
        <w:ind w:left="720" w:hanging="360"/>
      </w:pPr>
    </w:lvl>
    <w:lvl w:ilvl="1" w:tplc="4DB0D9C0">
      <w:start w:val="1"/>
      <w:numFmt w:val="lowerLetter"/>
      <w:lvlText w:val="%2."/>
      <w:lvlJc w:val="left"/>
      <w:pPr>
        <w:ind w:left="1440" w:hanging="360"/>
      </w:pPr>
    </w:lvl>
    <w:lvl w:ilvl="2" w:tplc="1DF4844E">
      <w:start w:val="1"/>
      <w:numFmt w:val="lowerRoman"/>
      <w:lvlText w:val="%3."/>
      <w:lvlJc w:val="right"/>
      <w:pPr>
        <w:ind w:left="2160" w:hanging="180"/>
      </w:pPr>
    </w:lvl>
    <w:lvl w:ilvl="3" w:tplc="10C4A9E6">
      <w:start w:val="1"/>
      <w:numFmt w:val="decimal"/>
      <w:lvlText w:val="%4."/>
      <w:lvlJc w:val="left"/>
      <w:pPr>
        <w:ind w:left="2880" w:hanging="360"/>
      </w:pPr>
    </w:lvl>
    <w:lvl w:ilvl="4" w:tplc="68D41E10">
      <w:start w:val="1"/>
      <w:numFmt w:val="lowerLetter"/>
      <w:lvlText w:val="%5."/>
      <w:lvlJc w:val="left"/>
      <w:pPr>
        <w:ind w:left="3600" w:hanging="360"/>
      </w:pPr>
    </w:lvl>
    <w:lvl w:ilvl="5" w:tplc="924C11A0">
      <w:start w:val="1"/>
      <w:numFmt w:val="lowerRoman"/>
      <w:lvlText w:val="%6."/>
      <w:lvlJc w:val="right"/>
      <w:pPr>
        <w:ind w:left="4320" w:hanging="180"/>
      </w:pPr>
    </w:lvl>
    <w:lvl w:ilvl="6" w:tplc="9EAA7E64">
      <w:start w:val="1"/>
      <w:numFmt w:val="decimal"/>
      <w:lvlText w:val="%7."/>
      <w:lvlJc w:val="left"/>
      <w:pPr>
        <w:ind w:left="5040" w:hanging="360"/>
      </w:pPr>
    </w:lvl>
    <w:lvl w:ilvl="7" w:tplc="547453E4">
      <w:start w:val="1"/>
      <w:numFmt w:val="lowerLetter"/>
      <w:lvlText w:val="%8."/>
      <w:lvlJc w:val="left"/>
      <w:pPr>
        <w:ind w:left="5760" w:hanging="360"/>
      </w:pPr>
    </w:lvl>
    <w:lvl w:ilvl="8" w:tplc="AD4CD32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6A64CE"/>
    <w:multiLevelType w:val="hybridMultilevel"/>
    <w:tmpl w:val="DBCE051C"/>
    <w:lvl w:ilvl="0" w:tplc="CDCA594E">
      <w:start w:val="1"/>
      <w:numFmt w:val="lowerLetter"/>
      <w:lvlText w:val="%1."/>
      <w:lvlJc w:val="left"/>
      <w:pPr>
        <w:ind w:left="786" w:hanging="360"/>
      </w:pPr>
    </w:lvl>
    <w:lvl w:ilvl="1" w:tplc="9F86655E" w:tentative="1">
      <w:start w:val="1"/>
      <w:numFmt w:val="lowerLetter"/>
      <w:lvlText w:val="%2."/>
      <w:lvlJc w:val="left"/>
      <w:pPr>
        <w:ind w:left="1506" w:hanging="360"/>
      </w:pPr>
    </w:lvl>
    <w:lvl w:ilvl="2" w:tplc="6054E630" w:tentative="1">
      <w:start w:val="1"/>
      <w:numFmt w:val="lowerRoman"/>
      <w:lvlText w:val="%3."/>
      <w:lvlJc w:val="right"/>
      <w:pPr>
        <w:ind w:left="2226" w:hanging="180"/>
      </w:pPr>
    </w:lvl>
    <w:lvl w:ilvl="3" w:tplc="5EA66D6A" w:tentative="1">
      <w:start w:val="1"/>
      <w:numFmt w:val="decimal"/>
      <w:lvlText w:val="%4."/>
      <w:lvlJc w:val="left"/>
      <w:pPr>
        <w:ind w:left="2946" w:hanging="360"/>
      </w:pPr>
    </w:lvl>
    <w:lvl w:ilvl="4" w:tplc="F2621B6E" w:tentative="1">
      <w:start w:val="1"/>
      <w:numFmt w:val="lowerLetter"/>
      <w:lvlText w:val="%5."/>
      <w:lvlJc w:val="left"/>
      <w:pPr>
        <w:ind w:left="3666" w:hanging="360"/>
      </w:pPr>
    </w:lvl>
    <w:lvl w:ilvl="5" w:tplc="98A0A290" w:tentative="1">
      <w:start w:val="1"/>
      <w:numFmt w:val="lowerRoman"/>
      <w:lvlText w:val="%6."/>
      <w:lvlJc w:val="right"/>
      <w:pPr>
        <w:ind w:left="4386" w:hanging="180"/>
      </w:pPr>
    </w:lvl>
    <w:lvl w:ilvl="6" w:tplc="ED2EC142" w:tentative="1">
      <w:start w:val="1"/>
      <w:numFmt w:val="decimal"/>
      <w:lvlText w:val="%7."/>
      <w:lvlJc w:val="left"/>
      <w:pPr>
        <w:ind w:left="5106" w:hanging="360"/>
      </w:pPr>
    </w:lvl>
    <w:lvl w:ilvl="7" w:tplc="AAF4FAC6" w:tentative="1">
      <w:start w:val="1"/>
      <w:numFmt w:val="lowerLetter"/>
      <w:lvlText w:val="%8."/>
      <w:lvlJc w:val="left"/>
      <w:pPr>
        <w:ind w:left="5826" w:hanging="360"/>
      </w:pPr>
    </w:lvl>
    <w:lvl w:ilvl="8" w:tplc="2DA2F2B2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A184879"/>
    <w:multiLevelType w:val="hybridMultilevel"/>
    <w:tmpl w:val="68DE80B4"/>
    <w:lvl w:ilvl="0" w:tplc="8E22585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DC834D0" w:tentative="1">
      <w:start w:val="1"/>
      <w:numFmt w:val="lowerLetter"/>
      <w:lvlText w:val="%2."/>
      <w:lvlJc w:val="left"/>
      <w:pPr>
        <w:ind w:left="1440" w:hanging="360"/>
      </w:pPr>
    </w:lvl>
    <w:lvl w:ilvl="2" w:tplc="707E0D80" w:tentative="1">
      <w:start w:val="1"/>
      <w:numFmt w:val="lowerRoman"/>
      <w:lvlText w:val="%3."/>
      <w:lvlJc w:val="right"/>
      <w:pPr>
        <w:ind w:left="2160" w:hanging="180"/>
      </w:pPr>
    </w:lvl>
    <w:lvl w:ilvl="3" w:tplc="45206B36" w:tentative="1">
      <w:start w:val="1"/>
      <w:numFmt w:val="decimal"/>
      <w:lvlText w:val="%4."/>
      <w:lvlJc w:val="left"/>
      <w:pPr>
        <w:ind w:left="2880" w:hanging="360"/>
      </w:pPr>
    </w:lvl>
    <w:lvl w:ilvl="4" w:tplc="749A9DD2" w:tentative="1">
      <w:start w:val="1"/>
      <w:numFmt w:val="lowerLetter"/>
      <w:lvlText w:val="%5."/>
      <w:lvlJc w:val="left"/>
      <w:pPr>
        <w:ind w:left="3600" w:hanging="360"/>
      </w:pPr>
    </w:lvl>
    <w:lvl w:ilvl="5" w:tplc="2CC851F0" w:tentative="1">
      <w:start w:val="1"/>
      <w:numFmt w:val="lowerRoman"/>
      <w:lvlText w:val="%6."/>
      <w:lvlJc w:val="right"/>
      <w:pPr>
        <w:ind w:left="4320" w:hanging="180"/>
      </w:pPr>
    </w:lvl>
    <w:lvl w:ilvl="6" w:tplc="C48A8ED2" w:tentative="1">
      <w:start w:val="1"/>
      <w:numFmt w:val="decimal"/>
      <w:lvlText w:val="%7."/>
      <w:lvlJc w:val="left"/>
      <w:pPr>
        <w:ind w:left="5040" w:hanging="360"/>
      </w:pPr>
    </w:lvl>
    <w:lvl w:ilvl="7" w:tplc="9BA6C69A" w:tentative="1">
      <w:start w:val="1"/>
      <w:numFmt w:val="lowerLetter"/>
      <w:lvlText w:val="%8."/>
      <w:lvlJc w:val="left"/>
      <w:pPr>
        <w:ind w:left="5760" w:hanging="360"/>
      </w:pPr>
    </w:lvl>
    <w:lvl w:ilvl="8" w:tplc="7DD4B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1C314F"/>
    <w:multiLevelType w:val="hybridMultilevel"/>
    <w:tmpl w:val="E638B494"/>
    <w:lvl w:ilvl="0" w:tplc="1CE4D2C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D24AA8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9C825B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7F8011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A02D59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1A0724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93A314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BC08A9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A5AFA0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0E826A1"/>
    <w:multiLevelType w:val="hybridMultilevel"/>
    <w:tmpl w:val="3B4EA5E6"/>
    <w:lvl w:ilvl="0" w:tplc="852C58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0458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9845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C5D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2E18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85D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324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0AB7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48B1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7E5A4B"/>
    <w:multiLevelType w:val="hybridMultilevel"/>
    <w:tmpl w:val="7716E90E"/>
    <w:lvl w:ilvl="0" w:tplc="281E53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E8F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0291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8EAC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A802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4ED0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6038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DE7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F0FC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13602B"/>
    <w:multiLevelType w:val="hybridMultilevel"/>
    <w:tmpl w:val="3460B802"/>
    <w:lvl w:ilvl="0" w:tplc="4F90D10C">
      <w:start w:val="1"/>
      <w:numFmt w:val="lowerLetter"/>
      <w:lvlText w:val="%1."/>
      <w:lvlJc w:val="left"/>
      <w:pPr>
        <w:ind w:left="720" w:hanging="360"/>
      </w:pPr>
    </w:lvl>
    <w:lvl w:ilvl="1" w:tplc="4BFA2598" w:tentative="1">
      <w:start w:val="1"/>
      <w:numFmt w:val="lowerLetter"/>
      <w:lvlText w:val="%2."/>
      <w:lvlJc w:val="left"/>
      <w:pPr>
        <w:ind w:left="1440" w:hanging="360"/>
      </w:pPr>
    </w:lvl>
    <w:lvl w:ilvl="2" w:tplc="A4525526" w:tentative="1">
      <w:start w:val="1"/>
      <w:numFmt w:val="lowerRoman"/>
      <w:lvlText w:val="%3."/>
      <w:lvlJc w:val="right"/>
      <w:pPr>
        <w:ind w:left="2160" w:hanging="180"/>
      </w:pPr>
    </w:lvl>
    <w:lvl w:ilvl="3" w:tplc="EAAC5412" w:tentative="1">
      <w:start w:val="1"/>
      <w:numFmt w:val="decimal"/>
      <w:lvlText w:val="%4."/>
      <w:lvlJc w:val="left"/>
      <w:pPr>
        <w:ind w:left="2880" w:hanging="360"/>
      </w:pPr>
    </w:lvl>
    <w:lvl w:ilvl="4" w:tplc="BE30C8AA" w:tentative="1">
      <w:start w:val="1"/>
      <w:numFmt w:val="lowerLetter"/>
      <w:lvlText w:val="%5."/>
      <w:lvlJc w:val="left"/>
      <w:pPr>
        <w:ind w:left="3600" w:hanging="360"/>
      </w:pPr>
    </w:lvl>
    <w:lvl w:ilvl="5" w:tplc="C13E18F8" w:tentative="1">
      <w:start w:val="1"/>
      <w:numFmt w:val="lowerRoman"/>
      <w:lvlText w:val="%6."/>
      <w:lvlJc w:val="right"/>
      <w:pPr>
        <w:ind w:left="4320" w:hanging="180"/>
      </w:pPr>
    </w:lvl>
    <w:lvl w:ilvl="6" w:tplc="35E88C58" w:tentative="1">
      <w:start w:val="1"/>
      <w:numFmt w:val="decimal"/>
      <w:lvlText w:val="%7."/>
      <w:lvlJc w:val="left"/>
      <w:pPr>
        <w:ind w:left="5040" w:hanging="360"/>
      </w:pPr>
    </w:lvl>
    <w:lvl w:ilvl="7" w:tplc="95069424" w:tentative="1">
      <w:start w:val="1"/>
      <w:numFmt w:val="lowerLetter"/>
      <w:lvlText w:val="%8."/>
      <w:lvlJc w:val="left"/>
      <w:pPr>
        <w:ind w:left="5760" w:hanging="360"/>
      </w:pPr>
    </w:lvl>
    <w:lvl w:ilvl="8" w:tplc="AF0255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29289E"/>
    <w:multiLevelType w:val="hybridMultilevel"/>
    <w:tmpl w:val="EDD83568"/>
    <w:lvl w:ilvl="0" w:tplc="4EC095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A2B8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C00C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A447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9836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AADC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9C20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C879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C640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1040FC"/>
    <w:multiLevelType w:val="hybridMultilevel"/>
    <w:tmpl w:val="72DCD7F0"/>
    <w:lvl w:ilvl="0" w:tplc="B2C60976">
      <w:start w:val="1"/>
      <w:numFmt w:val="upperRoman"/>
      <w:lvlText w:val="%1."/>
      <w:lvlJc w:val="right"/>
      <w:pPr>
        <w:ind w:left="720" w:hanging="360"/>
      </w:pPr>
    </w:lvl>
    <w:lvl w:ilvl="1" w:tplc="3E0A8CC8" w:tentative="1">
      <w:start w:val="1"/>
      <w:numFmt w:val="lowerLetter"/>
      <w:lvlText w:val="%2."/>
      <w:lvlJc w:val="left"/>
      <w:pPr>
        <w:ind w:left="1440" w:hanging="360"/>
      </w:pPr>
    </w:lvl>
    <w:lvl w:ilvl="2" w:tplc="5DD065A8" w:tentative="1">
      <w:start w:val="1"/>
      <w:numFmt w:val="lowerRoman"/>
      <w:lvlText w:val="%3."/>
      <w:lvlJc w:val="right"/>
      <w:pPr>
        <w:ind w:left="2160" w:hanging="180"/>
      </w:pPr>
    </w:lvl>
    <w:lvl w:ilvl="3" w:tplc="7C0C3778" w:tentative="1">
      <w:start w:val="1"/>
      <w:numFmt w:val="decimal"/>
      <w:lvlText w:val="%4."/>
      <w:lvlJc w:val="left"/>
      <w:pPr>
        <w:ind w:left="2880" w:hanging="360"/>
      </w:pPr>
    </w:lvl>
    <w:lvl w:ilvl="4" w:tplc="813427D2" w:tentative="1">
      <w:start w:val="1"/>
      <w:numFmt w:val="lowerLetter"/>
      <w:lvlText w:val="%5."/>
      <w:lvlJc w:val="left"/>
      <w:pPr>
        <w:ind w:left="3600" w:hanging="360"/>
      </w:pPr>
    </w:lvl>
    <w:lvl w:ilvl="5" w:tplc="FEA49F10" w:tentative="1">
      <w:start w:val="1"/>
      <w:numFmt w:val="lowerRoman"/>
      <w:lvlText w:val="%6."/>
      <w:lvlJc w:val="right"/>
      <w:pPr>
        <w:ind w:left="4320" w:hanging="180"/>
      </w:pPr>
    </w:lvl>
    <w:lvl w:ilvl="6" w:tplc="BC40585E" w:tentative="1">
      <w:start w:val="1"/>
      <w:numFmt w:val="decimal"/>
      <w:lvlText w:val="%7."/>
      <w:lvlJc w:val="left"/>
      <w:pPr>
        <w:ind w:left="5040" w:hanging="360"/>
      </w:pPr>
    </w:lvl>
    <w:lvl w:ilvl="7" w:tplc="7C30C804" w:tentative="1">
      <w:start w:val="1"/>
      <w:numFmt w:val="lowerLetter"/>
      <w:lvlText w:val="%8."/>
      <w:lvlJc w:val="left"/>
      <w:pPr>
        <w:ind w:left="5760" w:hanging="360"/>
      </w:pPr>
    </w:lvl>
    <w:lvl w:ilvl="8" w:tplc="DE0ACE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6A3D25"/>
    <w:multiLevelType w:val="hybridMultilevel"/>
    <w:tmpl w:val="6AACE47C"/>
    <w:lvl w:ilvl="0" w:tplc="A2565C94">
      <w:start w:val="1"/>
      <w:numFmt w:val="decimal"/>
      <w:lvlText w:val="%1."/>
      <w:lvlJc w:val="right"/>
      <w:pPr>
        <w:ind w:left="720" w:hanging="360"/>
      </w:pPr>
    </w:lvl>
    <w:lvl w:ilvl="1" w:tplc="08305E08">
      <w:start w:val="1"/>
      <w:numFmt w:val="lowerLetter"/>
      <w:lvlText w:val="%2."/>
      <w:lvlJc w:val="left"/>
      <w:pPr>
        <w:ind w:left="1440" w:hanging="360"/>
      </w:pPr>
    </w:lvl>
    <w:lvl w:ilvl="2" w:tplc="EBF24FFC">
      <w:start w:val="1"/>
      <w:numFmt w:val="lowerRoman"/>
      <w:lvlText w:val="%3."/>
      <w:lvlJc w:val="right"/>
      <w:pPr>
        <w:ind w:left="2160" w:hanging="180"/>
      </w:pPr>
    </w:lvl>
    <w:lvl w:ilvl="3" w:tplc="EF7CF696">
      <w:start w:val="1"/>
      <w:numFmt w:val="decimal"/>
      <w:lvlText w:val="%4."/>
      <w:lvlJc w:val="left"/>
      <w:pPr>
        <w:ind w:left="2880" w:hanging="360"/>
      </w:pPr>
    </w:lvl>
    <w:lvl w:ilvl="4" w:tplc="9392C952">
      <w:start w:val="1"/>
      <w:numFmt w:val="lowerLetter"/>
      <w:lvlText w:val="%5."/>
      <w:lvlJc w:val="left"/>
      <w:pPr>
        <w:ind w:left="3600" w:hanging="360"/>
      </w:pPr>
    </w:lvl>
    <w:lvl w:ilvl="5" w:tplc="E536DA3E">
      <w:start w:val="1"/>
      <w:numFmt w:val="lowerRoman"/>
      <w:lvlText w:val="%6."/>
      <w:lvlJc w:val="right"/>
      <w:pPr>
        <w:ind w:left="4320" w:hanging="180"/>
      </w:pPr>
    </w:lvl>
    <w:lvl w:ilvl="6" w:tplc="1CB25706">
      <w:start w:val="1"/>
      <w:numFmt w:val="decimal"/>
      <w:lvlText w:val="%7."/>
      <w:lvlJc w:val="left"/>
      <w:pPr>
        <w:ind w:left="5040" w:hanging="360"/>
      </w:pPr>
    </w:lvl>
    <w:lvl w:ilvl="7" w:tplc="D5E8A3BC">
      <w:start w:val="1"/>
      <w:numFmt w:val="lowerLetter"/>
      <w:lvlText w:val="%8."/>
      <w:lvlJc w:val="left"/>
      <w:pPr>
        <w:ind w:left="5760" w:hanging="360"/>
      </w:pPr>
    </w:lvl>
    <w:lvl w:ilvl="8" w:tplc="094CEA7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533EB6"/>
    <w:multiLevelType w:val="hybridMultilevel"/>
    <w:tmpl w:val="B8DEA162"/>
    <w:lvl w:ilvl="0" w:tplc="2DB83CAA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B0A8B4A4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A22042F8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7D1C21C6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EEAAA104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8624BA86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299E16B2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15B06204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90327112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37FB4ED7"/>
    <w:multiLevelType w:val="hybridMultilevel"/>
    <w:tmpl w:val="2F2E8790"/>
    <w:lvl w:ilvl="0" w:tplc="43BAB20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7264F8EC" w:tentative="1">
      <w:start w:val="1"/>
      <w:numFmt w:val="lowerLetter"/>
      <w:lvlText w:val="%2."/>
      <w:lvlJc w:val="left"/>
      <w:pPr>
        <w:ind w:left="1440" w:hanging="360"/>
      </w:pPr>
    </w:lvl>
    <w:lvl w:ilvl="2" w:tplc="00A2A4FA" w:tentative="1">
      <w:start w:val="1"/>
      <w:numFmt w:val="lowerRoman"/>
      <w:lvlText w:val="%3."/>
      <w:lvlJc w:val="right"/>
      <w:pPr>
        <w:ind w:left="2160" w:hanging="180"/>
      </w:pPr>
    </w:lvl>
    <w:lvl w:ilvl="3" w:tplc="7B328BC4" w:tentative="1">
      <w:start w:val="1"/>
      <w:numFmt w:val="decimal"/>
      <w:lvlText w:val="%4."/>
      <w:lvlJc w:val="left"/>
      <w:pPr>
        <w:ind w:left="2880" w:hanging="360"/>
      </w:pPr>
    </w:lvl>
    <w:lvl w:ilvl="4" w:tplc="48C41374" w:tentative="1">
      <w:start w:val="1"/>
      <w:numFmt w:val="lowerLetter"/>
      <w:lvlText w:val="%5."/>
      <w:lvlJc w:val="left"/>
      <w:pPr>
        <w:ind w:left="3600" w:hanging="360"/>
      </w:pPr>
    </w:lvl>
    <w:lvl w:ilvl="5" w:tplc="A4EED1BE" w:tentative="1">
      <w:start w:val="1"/>
      <w:numFmt w:val="lowerRoman"/>
      <w:lvlText w:val="%6."/>
      <w:lvlJc w:val="right"/>
      <w:pPr>
        <w:ind w:left="4320" w:hanging="180"/>
      </w:pPr>
    </w:lvl>
    <w:lvl w:ilvl="6" w:tplc="E4402AFE" w:tentative="1">
      <w:start w:val="1"/>
      <w:numFmt w:val="decimal"/>
      <w:lvlText w:val="%7."/>
      <w:lvlJc w:val="left"/>
      <w:pPr>
        <w:ind w:left="5040" w:hanging="360"/>
      </w:pPr>
    </w:lvl>
    <w:lvl w:ilvl="7" w:tplc="AEF0E2A4" w:tentative="1">
      <w:start w:val="1"/>
      <w:numFmt w:val="lowerLetter"/>
      <w:lvlText w:val="%8."/>
      <w:lvlJc w:val="left"/>
      <w:pPr>
        <w:ind w:left="5760" w:hanging="360"/>
      </w:pPr>
    </w:lvl>
    <w:lvl w:ilvl="8" w:tplc="426EDE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27742"/>
    <w:multiLevelType w:val="hybridMultilevel"/>
    <w:tmpl w:val="837EE342"/>
    <w:lvl w:ilvl="0" w:tplc="17464CD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D24E29E" w:tentative="1">
      <w:start w:val="1"/>
      <w:numFmt w:val="lowerLetter"/>
      <w:lvlText w:val="%2."/>
      <w:lvlJc w:val="left"/>
      <w:pPr>
        <w:ind w:left="1440" w:hanging="360"/>
      </w:pPr>
    </w:lvl>
    <w:lvl w:ilvl="2" w:tplc="6456CACE" w:tentative="1">
      <w:start w:val="1"/>
      <w:numFmt w:val="lowerRoman"/>
      <w:lvlText w:val="%3."/>
      <w:lvlJc w:val="right"/>
      <w:pPr>
        <w:ind w:left="2160" w:hanging="180"/>
      </w:pPr>
    </w:lvl>
    <w:lvl w:ilvl="3" w:tplc="E8CC941E" w:tentative="1">
      <w:start w:val="1"/>
      <w:numFmt w:val="decimal"/>
      <w:lvlText w:val="%4."/>
      <w:lvlJc w:val="left"/>
      <w:pPr>
        <w:ind w:left="2880" w:hanging="360"/>
      </w:pPr>
    </w:lvl>
    <w:lvl w:ilvl="4" w:tplc="E1B2F08A" w:tentative="1">
      <w:start w:val="1"/>
      <w:numFmt w:val="lowerLetter"/>
      <w:lvlText w:val="%5."/>
      <w:lvlJc w:val="left"/>
      <w:pPr>
        <w:ind w:left="3600" w:hanging="360"/>
      </w:pPr>
    </w:lvl>
    <w:lvl w:ilvl="5" w:tplc="99248AEE" w:tentative="1">
      <w:start w:val="1"/>
      <w:numFmt w:val="lowerRoman"/>
      <w:lvlText w:val="%6."/>
      <w:lvlJc w:val="right"/>
      <w:pPr>
        <w:ind w:left="4320" w:hanging="180"/>
      </w:pPr>
    </w:lvl>
    <w:lvl w:ilvl="6" w:tplc="70FAA722" w:tentative="1">
      <w:start w:val="1"/>
      <w:numFmt w:val="decimal"/>
      <w:lvlText w:val="%7."/>
      <w:lvlJc w:val="left"/>
      <w:pPr>
        <w:ind w:left="5040" w:hanging="360"/>
      </w:pPr>
    </w:lvl>
    <w:lvl w:ilvl="7" w:tplc="4C0AB394" w:tentative="1">
      <w:start w:val="1"/>
      <w:numFmt w:val="lowerLetter"/>
      <w:lvlText w:val="%8."/>
      <w:lvlJc w:val="left"/>
      <w:pPr>
        <w:ind w:left="5760" w:hanging="360"/>
      </w:pPr>
    </w:lvl>
    <w:lvl w:ilvl="8" w:tplc="CDD88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C45034"/>
    <w:multiLevelType w:val="hybridMultilevel"/>
    <w:tmpl w:val="5888ACE2"/>
    <w:lvl w:ilvl="0" w:tplc="67489570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5BBA7A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B453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FA98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384A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2E2B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26EC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92FF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469D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0A0E22"/>
    <w:multiLevelType w:val="hybridMultilevel"/>
    <w:tmpl w:val="A096269C"/>
    <w:lvl w:ilvl="0" w:tplc="B77CA8CA">
      <w:start w:val="1"/>
      <w:numFmt w:val="lowerLetter"/>
      <w:lvlText w:val="%1."/>
      <w:lvlJc w:val="left"/>
      <w:pPr>
        <w:ind w:left="780" w:hanging="360"/>
      </w:pPr>
    </w:lvl>
    <w:lvl w:ilvl="1" w:tplc="DA72C970" w:tentative="1">
      <w:start w:val="1"/>
      <w:numFmt w:val="lowerLetter"/>
      <w:lvlText w:val="%2."/>
      <w:lvlJc w:val="left"/>
      <w:pPr>
        <w:ind w:left="1500" w:hanging="360"/>
      </w:pPr>
    </w:lvl>
    <w:lvl w:ilvl="2" w:tplc="61D80D02" w:tentative="1">
      <w:start w:val="1"/>
      <w:numFmt w:val="lowerRoman"/>
      <w:lvlText w:val="%3."/>
      <w:lvlJc w:val="right"/>
      <w:pPr>
        <w:ind w:left="2220" w:hanging="180"/>
      </w:pPr>
    </w:lvl>
    <w:lvl w:ilvl="3" w:tplc="89EEFA98" w:tentative="1">
      <w:start w:val="1"/>
      <w:numFmt w:val="decimal"/>
      <w:lvlText w:val="%4."/>
      <w:lvlJc w:val="left"/>
      <w:pPr>
        <w:ind w:left="2940" w:hanging="360"/>
      </w:pPr>
    </w:lvl>
    <w:lvl w:ilvl="4" w:tplc="4FCEE3E4" w:tentative="1">
      <w:start w:val="1"/>
      <w:numFmt w:val="lowerLetter"/>
      <w:lvlText w:val="%5."/>
      <w:lvlJc w:val="left"/>
      <w:pPr>
        <w:ind w:left="3660" w:hanging="360"/>
      </w:pPr>
    </w:lvl>
    <w:lvl w:ilvl="5" w:tplc="5F5A7F12" w:tentative="1">
      <w:start w:val="1"/>
      <w:numFmt w:val="lowerRoman"/>
      <w:lvlText w:val="%6."/>
      <w:lvlJc w:val="right"/>
      <w:pPr>
        <w:ind w:left="4380" w:hanging="180"/>
      </w:pPr>
    </w:lvl>
    <w:lvl w:ilvl="6" w:tplc="66B82020" w:tentative="1">
      <w:start w:val="1"/>
      <w:numFmt w:val="decimal"/>
      <w:lvlText w:val="%7."/>
      <w:lvlJc w:val="left"/>
      <w:pPr>
        <w:ind w:left="5100" w:hanging="360"/>
      </w:pPr>
    </w:lvl>
    <w:lvl w:ilvl="7" w:tplc="C356736A" w:tentative="1">
      <w:start w:val="1"/>
      <w:numFmt w:val="lowerLetter"/>
      <w:lvlText w:val="%8."/>
      <w:lvlJc w:val="left"/>
      <w:pPr>
        <w:ind w:left="5820" w:hanging="360"/>
      </w:pPr>
    </w:lvl>
    <w:lvl w:ilvl="8" w:tplc="43EAB7A6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4B8F6848"/>
    <w:multiLevelType w:val="hybridMultilevel"/>
    <w:tmpl w:val="CF8CD54E"/>
    <w:lvl w:ilvl="0" w:tplc="93665C46">
      <w:start w:val="1"/>
      <w:numFmt w:val="lowerLetter"/>
      <w:lvlText w:val="%1."/>
      <w:lvlJc w:val="left"/>
      <w:pPr>
        <w:ind w:left="720" w:hanging="360"/>
      </w:pPr>
    </w:lvl>
    <w:lvl w:ilvl="1" w:tplc="55ACFFDA" w:tentative="1">
      <w:start w:val="1"/>
      <w:numFmt w:val="lowerLetter"/>
      <w:lvlText w:val="%2."/>
      <w:lvlJc w:val="left"/>
      <w:pPr>
        <w:ind w:left="1440" w:hanging="360"/>
      </w:pPr>
    </w:lvl>
    <w:lvl w:ilvl="2" w:tplc="DFEC06EE" w:tentative="1">
      <w:start w:val="1"/>
      <w:numFmt w:val="lowerRoman"/>
      <w:lvlText w:val="%3."/>
      <w:lvlJc w:val="right"/>
      <w:pPr>
        <w:ind w:left="2160" w:hanging="180"/>
      </w:pPr>
    </w:lvl>
    <w:lvl w:ilvl="3" w:tplc="512EEA4A" w:tentative="1">
      <w:start w:val="1"/>
      <w:numFmt w:val="decimal"/>
      <w:lvlText w:val="%4."/>
      <w:lvlJc w:val="left"/>
      <w:pPr>
        <w:ind w:left="2880" w:hanging="360"/>
      </w:pPr>
    </w:lvl>
    <w:lvl w:ilvl="4" w:tplc="A240161C" w:tentative="1">
      <w:start w:val="1"/>
      <w:numFmt w:val="lowerLetter"/>
      <w:lvlText w:val="%5."/>
      <w:lvlJc w:val="left"/>
      <w:pPr>
        <w:ind w:left="3600" w:hanging="360"/>
      </w:pPr>
    </w:lvl>
    <w:lvl w:ilvl="5" w:tplc="89D4036E" w:tentative="1">
      <w:start w:val="1"/>
      <w:numFmt w:val="lowerRoman"/>
      <w:lvlText w:val="%6."/>
      <w:lvlJc w:val="right"/>
      <w:pPr>
        <w:ind w:left="4320" w:hanging="180"/>
      </w:pPr>
    </w:lvl>
    <w:lvl w:ilvl="6" w:tplc="D9DA1AC0" w:tentative="1">
      <w:start w:val="1"/>
      <w:numFmt w:val="decimal"/>
      <w:lvlText w:val="%7."/>
      <w:lvlJc w:val="left"/>
      <w:pPr>
        <w:ind w:left="5040" w:hanging="360"/>
      </w:pPr>
    </w:lvl>
    <w:lvl w:ilvl="7" w:tplc="BF7C7C48" w:tentative="1">
      <w:start w:val="1"/>
      <w:numFmt w:val="lowerLetter"/>
      <w:lvlText w:val="%8."/>
      <w:lvlJc w:val="left"/>
      <w:pPr>
        <w:ind w:left="5760" w:hanging="360"/>
      </w:pPr>
    </w:lvl>
    <w:lvl w:ilvl="8" w:tplc="66CAC4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2D308C"/>
    <w:multiLevelType w:val="hybridMultilevel"/>
    <w:tmpl w:val="3F88CE0A"/>
    <w:lvl w:ilvl="0" w:tplc="2A1A7B02">
      <w:start w:val="1"/>
      <w:numFmt w:val="lowerLetter"/>
      <w:lvlText w:val="%1."/>
      <w:lvlJc w:val="left"/>
      <w:pPr>
        <w:ind w:left="720" w:hanging="360"/>
      </w:pPr>
    </w:lvl>
    <w:lvl w:ilvl="1" w:tplc="7E701446" w:tentative="1">
      <w:start w:val="1"/>
      <w:numFmt w:val="lowerLetter"/>
      <w:lvlText w:val="%2."/>
      <w:lvlJc w:val="left"/>
      <w:pPr>
        <w:ind w:left="1440" w:hanging="360"/>
      </w:pPr>
    </w:lvl>
    <w:lvl w:ilvl="2" w:tplc="2E5CED60" w:tentative="1">
      <w:start w:val="1"/>
      <w:numFmt w:val="lowerRoman"/>
      <w:lvlText w:val="%3."/>
      <w:lvlJc w:val="right"/>
      <w:pPr>
        <w:ind w:left="2160" w:hanging="180"/>
      </w:pPr>
    </w:lvl>
    <w:lvl w:ilvl="3" w:tplc="0428F53C" w:tentative="1">
      <w:start w:val="1"/>
      <w:numFmt w:val="decimal"/>
      <w:lvlText w:val="%4."/>
      <w:lvlJc w:val="left"/>
      <w:pPr>
        <w:ind w:left="2880" w:hanging="360"/>
      </w:pPr>
    </w:lvl>
    <w:lvl w:ilvl="4" w:tplc="B31A8D28" w:tentative="1">
      <w:start w:val="1"/>
      <w:numFmt w:val="lowerLetter"/>
      <w:lvlText w:val="%5."/>
      <w:lvlJc w:val="left"/>
      <w:pPr>
        <w:ind w:left="3600" w:hanging="360"/>
      </w:pPr>
    </w:lvl>
    <w:lvl w:ilvl="5" w:tplc="C9CC0EFE" w:tentative="1">
      <w:start w:val="1"/>
      <w:numFmt w:val="lowerRoman"/>
      <w:lvlText w:val="%6."/>
      <w:lvlJc w:val="right"/>
      <w:pPr>
        <w:ind w:left="4320" w:hanging="180"/>
      </w:pPr>
    </w:lvl>
    <w:lvl w:ilvl="6" w:tplc="7E3AF7A2" w:tentative="1">
      <w:start w:val="1"/>
      <w:numFmt w:val="decimal"/>
      <w:lvlText w:val="%7."/>
      <w:lvlJc w:val="left"/>
      <w:pPr>
        <w:ind w:left="5040" w:hanging="360"/>
      </w:pPr>
    </w:lvl>
    <w:lvl w:ilvl="7" w:tplc="C3F42426" w:tentative="1">
      <w:start w:val="1"/>
      <w:numFmt w:val="lowerLetter"/>
      <w:lvlText w:val="%8."/>
      <w:lvlJc w:val="left"/>
      <w:pPr>
        <w:ind w:left="5760" w:hanging="360"/>
      </w:pPr>
    </w:lvl>
    <w:lvl w:ilvl="8" w:tplc="5274B9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D65531"/>
    <w:multiLevelType w:val="hybridMultilevel"/>
    <w:tmpl w:val="2B6A0ECA"/>
    <w:lvl w:ilvl="0" w:tplc="7A1873F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C2CC82FC" w:tentative="1">
      <w:start w:val="1"/>
      <w:numFmt w:val="lowerLetter"/>
      <w:lvlText w:val="%2."/>
      <w:lvlJc w:val="left"/>
      <w:pPr>
        <w:ind w:left="1440" w:hanging="360"/>
      </w:pPr>
    </w:lvl>
    <w:lvl w:ilvl="2" w:tplc="6422CC42" w:tentative="1">
      <w:start w:val="1"/>
      <w:numFmt w:val="lowerRoman"/>
      <w:lvlText w:val="%3."/>
      <w:lvlJc w:val="right"/>
      <w:pPr>
        <w:ind w:left="2160" w:hanging="180"/>
      </w:pPr>
    </w:lvl>
    <w:lvl w:ilvl="3" w:tplc="845C4424" w:tentative="1">
      <w:start w:val="1"/>
      <w:numFmt w:val="decimal"/>
      <w:lvlText w:val="%4."/>
      <w:lvlJc w:val="left"/>
      <w:pPr>
        <w:ind w:left="2880" w:hanging="360"/>
      </w:pPr>
    </w:lvl>
    <w:lvl w:ilvl="4" w:tplc="98267A18" w:tentative="1">
      <w:start w:val="1"/>
      <w:numFmt w:val="lowerLetter"/>
      <w:lvlText w:val="%5."/>
      <w:lvlJc w:val="left"/>
      <w:pPr>
        <w:ind w:left="3600" w:hanging="360"/>
      </w:pPr>
    </w:lvl>
    <w:lvl w:ilvl="5" w:tplc="7A047EDE" w:tentative="1">
      <w:start w:val="1"/>
      <w:numFmt w:val="lowerRoman"/>
      <w:lvlText w:val="%6."/>
      <w:lvlJc w:val="right"/>
      <w:pPr>
        <w:ind w:left="4320" w:hanging="180"/>
      </w:pPr>
    </w:lvl>
    <w:lvl w:ilvl="6" w:tplc="89A4D668" w:tentative="1">
      <w:start w:val="1"/>
      <w:numFmt w:val="decimal"/>
      <w:lvlText w:val="%7."/>
      <w:lvlJc w:val="left"/>
      <w:pPr>
        <w:ind w:left="5040" w:hanging="360"/>
      </w:pPr>
    </w:lvl>
    <w:lvl w:ilvl="7" w:tplc="F086C2F4" w:tentative="1">
      <w:start w:val="1"/>
      <w:numFmt w:val="lowerLetter"/>
      <w:lvlText w:val="%8."/>
      <w:lvlJc w:val="left"/>
      <w:pPr>
        <w:ind w:left="5760" w:hanging="360"/>
      </w:pPr>
    </w:lvl>
    <w:lvl w:ilvl="8" w:tplc="B2EC7B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403CFF"/>
    <w:multiLevelType w:val="hybridMultilevel"/>
    <w:tmpl w:val="33ACD5A4"/>
    <w:lvl w:ilvl="0" w:tplc="497680AE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389296C6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9F1685EC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4FF28E60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A41C35C0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743EF890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4F2E0350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8B966B10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ADF2B1A0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52CA4E10"/>
    <w:multiLevelType w:val="hybridMultilevel"/>
    <w:tmpl w:val="E26CD592"/>
    <w:lvl w:ilvl="0" w:tplc="6368080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A2CCB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4E6507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87E795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7004D2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9B2738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9DAA00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6AA2D7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72C647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C0A3A49"/>
    <w:multiLevelType w:val="hybridMultilevel"/>
    <w:tmpl w:val="8FB0BDCC"/>
    <w:lvl w:ilvl="0" w:tplc="40C8B4C0">
      <w:start w:val="1"/>
      <w:numFmt w:val="lowerLetter"/>
      <w:lvlText w:val="%1."/>
      <w:lvlJc w:val="left"/>
      <w:pPr>
        <w:ind w:left="720" w:hanging="360"/>
      </w:pPr>
    </w:lvl>
    <w:lvl w:ilvl="1" w:tplc="BDA03DD2" w:tentative="1">
      <w:start w:val="1"/>
      <w:numFmt w:val="lowerLetter"/>
      <w:lvlText w:val="%2."/>
      <w:lvlJc w:val="left"/>
      <w:pPr>
        <w:ind w:left="1440" w:hanging="360"/>
      </w:pPr>
    </w:lvl>
    <w:lvl w:ilvl="2" w:tplc="18D64AA2" w:tentative="1">
      <w:start w:val="1"/>
      <w:numFmt w:val="lowerRoman"/>
      <w:lvlText w:val="%3."/>
      <w:lvlJc w:val="right"/>
      <w:pPr>
        <w:ind w:left="2160" w:hanging="180"/>
      </w:pPr>
    </w:lvl>
    <w:lvl w:ilvl="3" w:tplc="90406DF4" w:tentative="1">
      <w:start w:val="1"/>
      <w:numFmt w:val="decimal"/>
      <w:lvlText w:val="%4."/>
      <w:lvlJc w:val="left"/>
      <w:pPr>
        <w:ind w:left="2880" w:hanging="360"/>
      </w:pPr>
    </w:lvl>
    <w:lvl w:ilvl="4" w:tplc="A4560B68" w:tentative="1">
      <w:start w:val="1"/>
      <w:numFmt w:val="lowerLetter"/>
      <w:lvlText w:val="%5."/>
      <w:lvlJc w:val="left"/>
      <w:pPr>
        <w:ind w:left="3600" w:hanging="360"/>
      </w:pPr>
    </w:lvl>
    <w:lvl w:ilvl="5" w:tplc="D51401C2" w:tentative="1">
      <w:start w:val="1"/>
      <w:numFmt w:val="lowerRoman"/>
      <w:lvlText w:val="%6."/>
      <w:lvlJc w:val="right"/>
      <w:pPr>
        <w:ind w:left="4320" w:hanging="180"/>
      </w:pPr>
    </w:lvl>
    <w:lvl w:ilvl="6" w:tplc="C41E40C6" w:tentative="1">
      <w:start w:val="1"/>
      <w:numFmt w:val="decimal"/>
      <w:lvlText w:val="%7."/>
      <w:lvlJc w:val="left"/>
      <w:pPr>
        <w:ind w:left="5040" w:hanging="360"/>
      </w:pPr>
    </w:lvl>
    <w:lvl w:ilvl="7" w:tplc="763C4810" w:tentative="1">
      <w:start w:val="1"/>
      <w:numFmt w:val="lowerLetter"/>
      <w:lvlText w:val="%8."/>
      <w:lvlJc w:val="left"/>
      <w:pPr>
        <w:ind w:left="5760" w:hanging="360"/>
      </w:pPr>
    </w:lvl>
    <w:lvl w:ilvl="8" w:tplc="F33ABB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28345A"/>
    <w:multiLevelType w:val="hybridMultilevel"/>
    <w:tmpl w:val="C622AECA"/>
    <w:lvl w:ilvl="0" w:tplc="5E660A2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</w:rPr>
    </w:lvl>
    <w:lvl w:ilvl="1" w:tplc="0F2A01B0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D7620DA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8C762670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23B4FDEC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E74CFE24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53BCE0EC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4A225E2C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49A00E86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611E7A43"/>
    <w:multiLevelType w:val="hybridMultilevel"/>
    <w:tmpl w:val="7D30034C"/>
    <w:lvl w:ilvl="0" w:tplc="A0184B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42F8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96069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1633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2F7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1A8A3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640C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CAEF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ADECD2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B67DE6"/>
    <w:multiLevelType w:val="hybridMultilevel"/>
    <w:tmpl w:val="D3C267A2"/>
    <w:lvl w:ilvl="0" w:tplc="242AE6C6">
      <w:start w:val="1"/>
      <w:numFmt w:val="lowerLetter"/>
      <w:lvlText w:val="%1."/>
      <w:lvlJc w:val="left"/>
      <w:pPr>
        <w:ind w:left="720" w:hanging="360"/>
      </w:pPr>
    </w:lvl>
    <w:lvl w:ilvl="1" w:tplc="D0F4D05A" w:tentative="1">
      <w:start w:val="1"/>
      <w:numFmt w:val="lowerLetter"/>
      <w:lvlText w:val="%2."/>
      <w:lvlJc w:val="left"/>
      <w:pPr>
        <w:ind w:left="1440" w:hanging="360"/>
      </w:pPr>
    </w:lvl>
    <w:lvl w:ilvl="2" w:tplc="BA062814" w:tentative="1">
      <w:start w:val="1"/>
      <w:numFmt w:val="lowerRoman"/>
      <w:lvlText w:val="%3."/>
      <w:lvlJc w:val="right"/>
      <w:pPr>
        <w:ind w:left="2160" w:hanging="180"/>
      </w:pPr>
    </w:lvl>
    <w:lvl w:ilvl="3" w:tplc="EA1E30EA" w:tentative="1">
      <w:start w:val="1"/>
      <w:numFmt w:val="decimal"/>
      <w:lvlText w:val="%4."/>
      <w:lvlJc w:val="left"/>
      <w:pPr>
        <w:ind w:left="2880" w:hanging="360"/>
      </w:pPr>
    </w:lvl>
    <w:lvl w:ilvl="4" w:tplc="C9D69C3C" w:tentative="1">
      <w:start w:val="1"/>
      <w:numFmt w:val="lowerLetter"/>
      <w:lvlText w:val="%5."/>
      <w:lvlJc w:val="left"/>
      <w:pPr>
        <w:ind w:left="3600" w:hanging="360"/>
      </w:pPr>
    </w:lvl>
    <w:lvl w:ilvl="5" w:tplc="35869EBE" w:tentative="1">
      <w:start w:val="1"/>
      <w:numFmt w:val="lowerRoman"/>
      <w:lvlText w:val="%6."/>
      <w:lvlJc w:val="right"/>
      <w:pPr>
        <w:ind w:left="4320" w:hanging="180"/>
      </w:pPr>
    </w:lvl>
    <w:lvl w:ilvl="6" w:tplc="8A509736" w:tentative="1">
      <w:start w:val="1"/>
      <w:numFmt w:val="decimal"/>
      <w:lvlText w:val="%7."/>
      <w:lvlJc w:val="left"/>
      <w:pPr>
        <w:ind w:left="5040" w:hanging="360"/>
      </w:pPr>
    </w:lvl>
    <w:lvl w:ilvl="7" w:tplc="849239B8" w:tentative="1">
      <w:start w:val="1"/>
      <w:numFmt w:val="lowerLetter"/>
      <w:lvlText w:val="%8."/>
      <w:lvlJc w:val="left"/>
      <w:pPr>
        <w:ind w:left="5760" w:hanging="360"/>
      </w:pPr>
    </w:lvl>
    <w:lvl w:ilvl="8" w:tplc="BA6670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CD7B5D"/>
    <w:multiLevelType w:val="hybridMultilevel"/>
    <w:tmpl w:val="F60244D8"/>
    <w:lvl w:ilvl="0" w:tplc="2F2E6E98">
      <w:start w:val="1"/>
      <w:numFmt w:val="lowerLetter"/>
      <w:lvlText w:val="%1."/>
      <w:lvlJc w:val="left"/>
      <w:pPr>
        <w:ind w:left="720" w:hanging="360"/>
      </w:pPr>
    </w:lvl>
    <w:lvl w:ilvl="1" w:tplc="59B01998" w:tentative="1">
      <w:start w:val="1"/>
      <w:numFmt w:val="lowerLetter"/>
      <w:lvlText w:val="%2."/>
      <w:lvlJc w:val="left"/>
      <w:pPr>
        <w:ind w:left="1440" w:hanging="360"/>
      </w:pPr>
    </w:lvl>
    <w:lvl w:ilvl="2" w:tplc="49DABF18" w:tentative="1">
      <w:start w:val="1"/>
      <w:numFmt w:val="lowerRoman"/>
      <w:lvlText w:val="%3."/>
      <w:lvlJc w:val="right"/>
      <w:pPr>
        <w:ind w:left="2160" w:hanging="180"/>
      </w:pPr>
    </w:lvl>
    <w:lvl w:ilvl="3" w:tplc="74381AFE" w:tentative="1">
      <w:start w:val="1"/>
      <w:numFmt w:val="decimal"/>
      <w:lvlText w:val="%4."/>
      <w:lvlJc w:val="left"/>
      <w:pPr>
        <w:ind w:left="2880" w:hanging="360"/>
      </w:pPr>
    </w:lvl>
    <w:lvl w:ilvl="4" w:tplc="EBE697C2" w:tentative="1">
      <w:start w:val="1"/>
      <w:numFmt w:val="lowerLetter"/>
      <w:lvlText w:val="%5."/>
      <w:lvlJc w:val="left"/>
      <w:pPr>
        <w:ind w:left="3600" w:hanging="360"/>
      </w:pPr>
    </w:lvl>
    <w:lvl w:ilvl="5" w:tplc="56F2D3B4" w:tentative="1">
      <w:start w:val="1"/>
      <w:numFmt w:val="lowerRoman"/>
      <w:lvlText w:val="%6."/>
      <w:lvlJc w:val="right"/>
      <w:pPr>
        <w:ind w:left="4320" w:hanging="180"/>
      </w:pPr>
    </w:lvl>
    <w:lvl w:ilvl="6" w:tplc="3BD00C98" w:tentative="1">
      <w:start w:val="1"/>
      <w:numFmt w:val="decimal"/>
      <w:lvlText w:val="%7."/>
      <w:lvlJc w:val="left"/>
      <w:pPr>
        <w:ind w:left="5040" w:hanging="360"/>
      </w:pPr>
    </w:lvl>
    <w:lvl w:ilvl="7" w:tplc="72BE6A20" w:tentative="1">
      <w:start w:val="1"/>
      <w:numFmt w:val="lowerLetter"/>
      <w:lvlText w:val="%8."/>
      <w:lvlJc w:val="left"/>
      <w:pPr>
        <w:ind w:left="5760" w:hanging="360"/>
      </w:pPr>
    </w:lvl>
    <w:lvl w:ilvl="8" w:tplc="B5BC82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E2068E"/>
    <w:multiLevelType w:val="hybridMultilevel"/>
    <w:tmpl w:val="406CF784"/>
    <w:lvl w:ilvl="0" w:tplc="DF2E6138">
      <w:start w:val="1"/>
      <w:numFmt w:val="lowerLetter"/>
      <w:lvlText w:val="%1."/>
      <w:lvlJc w:val="left"/>
      <w:pPr>
        <w:ind w:left="720" w:hanging="360"/>
      </w:pPr>
    </w:lvl>
    <w:lvl w:ilvl="1" w:tplc="23F85A9C" w:tentative="1">
      <w:start w:val="1"/>
      <w:numFmt w:val="lowerLetter"/>
      <w:lvlText w:val="%2."/>
      <w:lvlJc w:val="left"/>
      <w:pPr>
        <w:ind w:left="1440" w:hanging="360"/>
      </w:pPr>
    </w:lvl>
    <w:lvl w:ilvl="2" w:tplc="935A6268" w:tentative="1">
      <w:start w:val="1"/>
      <w:numFmt w:val="lowerRoman"/>
      <w:lvlText w:val="%3."/>
      <w:lvlJc w:val="right"/>
      <w:pPr>
        <w:ind w:left="2160" w:hanging="180"/>
      </w:pPr>
    </w:lvl>
    <w:lvl w:ilvl="3" w:tplc="CF9AD9CE" w:tentative="1">
      <w:start w:val="1"/>
      <w:numFmt w:val="decimal"/>
      <w:lvlText w:val="%4."/>
      <w:lvlJc w:val="left"/>
      <w:pPr>
        <w:ind w:left="2880" w:hanging="360"/>
      </w:pPr>
    </w:lvl>
    <w:lvl w:ilvl="4" w:tplc="2BBADC36" w:tentative="1">
      <w:start w:val="1"/>
      <w:numFmt w:val="lowerLetter"/>
      <w:lvlText w:val="%5."/>
      <w:lvlJc w:val="left"/>
      <w:pPr>
        <w:ind w:left="3600" w:hanging="360"/>
      </w:pPr>
    </w:lvl>
    <w:lvl w:ilvl="5" w:tplc="A2981030" w:tentative="1">
      <w:start w:val="1"/>
      <w:numFmt w:val="lowerRoman"/>
      <w:lvlText w:val="%6."/>
      <w:lvlJc w:val="right"/>
      <w:pPr>
        <w:ind w:left="4320" w:hanging="180"/>
      </w:pPr>
    </w:lvl>
    <w:lvl w:ilvl="6" w:tplc="803863EE" w:tentative="1">
      <w:start w:val="1"/>
      <w:numFmt w:val="decimal"/>
      <w:lvlText w:val="%7."/>
      <w:lvlJc w:val="left"/>
      <w:pPr>
        <w:ind w:left="5040" w:hanging="360"/>
      </w:pPr>
    </w:lvl>
    <w:lvl w:ilvl="7" w:tplc="2FCE815E" w:tentative="1">
      <w:start w:val="1"/>
      <w:numFmt w:val="lowerLetter"/>
      <w:lvlText w:val="%8."/>
      <w:lvlJc w:val="left"/>
      <w:pPr>
        <w:ind w:left="5760" w:hanging="360"/>
      </w:pPr>
    </w:lvl>
    <w:lvl w:ilvl="8" w:tplc="91804E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656D8C"/>
    <w:multiLevelType w:val="hybridMultilevel"/>
    <w:tmpl w:val="9B78BBF6"/>
    <w:lvl w:ilvl="0" w:tplc="801C2E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EEAC00D2" w:tentative="1">
      <w:start w:val="1"/>
      <w:numFmt w:val="lowerLetter"/>
      <w:lvlText w:val="%2."/>
      <w:lvlJc w:val="left"/>
      <w:pPr>
        <w:ind w:left="1440" w:hanging="360"/>
      </w:pPr>
    </w:lvl>
    <w:lvl w:ilvl="2" w:tplc="F2820D3C" w:tentative="1">
      <w:start w:val="1"/>
      <w:numFmt w:val="lowerRoman"/>
      <w:lvlText w:val="%3."/>
      <w:lvlJc w:val="right"/>
      <w:pPr>
        <w:ind w:left="2160" w:hanging="180"/>
      </w:pPr>
    </w:lvl>
    <w:lvl w:ilvl="3" w:tplc="F45CF904" w:tentative="1">
      <w:start w:val="1"/>
      <w:numFmt w:val="decimal"/>
      <w:lvlText w:val="%4."/>
      <w:lvlJc w:val="left"/>
      <w:pPr>
        <w:ind w:left="2880" w:hanging="360"/>
      </w:pPr>
    </w:lvl>
    <w:lvl w:ilvl="4" w:tplc="9A043484" w:tentative="1">
      <w:start w:val="1"/>
      <w:numFmt w:val="lowerLetter"/>
      <w:lvlText w:val="%5."/>
      <w:lvlJc w:val="left"/>
      <w:pPr>
        <w:ind w:left="3600" w:hanging="360"/>
      </w:pPr>
    </w:lvl>
    <w:lvl w:ilvl="5" w:tplc="245A1B36" w:tentative="1">
      <w:start w:val="1"/>
      <w:numFmt w:val="lowerRoman"/>
      <w:lvlText w:val="%6."/>
      <w:lvlJc w:val="right"/>
      <w:pPr>
        <w:ind w:left="4320" w:hanging="180"/>
      </w:pPr>
    </w:lvl>
    <w:lvl w:ilvl="6" w:tplc="46582464" w:tentative="1">
      <w:start w:val="1"/>
      <w:numFmt w:val="decimal"/>
      <w:lvlText w:val="%7."/>
      <w:lvlJc w:val="left"/>
      <w:pPr>
        <w:ind w:left="5040" w:hanging="360"/>
      </w:pPr>
    </w:lvl>
    <w:lvl w:ilvl="7" w:tplc="991EAD54" w:tentative="1">
      <w:start w:val="1"/>
      <w:numFmt w:val="lowerLetter"/>
      <w:lvlText w:val="%8."/>
      <w:lvlJc w:val="left"/>
      <w:pPr>
        <w:ind w:left="5760" w:hanging="360"/>
      </w:pPr>
    </w:lvl>
    <w:lvl w:ilvl="8" w:tplc="1DFA77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FB74B6"/>
    <w:multiLevelType w:val="hybridMultilevel"/>
    <w:tmpl w:val="CE9A75D6"/>
    <w:lvl w:ilvl="0" w:tplc="3BE40700">
      <w:start w:val="1"/>
      <w:numFmt w:val="lowerLetter"/>
      <w:lvlText w:val="%1."/>
      <w:lvlJc w:val="left"/>
      <w:pPr>
        <w:ind w:left="720" w:hanging="360"/>
      </w:pPr>
    </w:lvl>
    <w:lvl w:ilvl="1" w:tplc="0C64BE9E" w:tentative="1">
      <w:start w:val="1"/>
      <w:numFmt w:val="lowerLetter"/>
      <w:lvlText w:val="%2."/>
      <w:lvlJc w:val="left"/>
      <w:pPr>
        <w:ind w:left="1440" w:hanging="360"/>
      </w:pPr>
    </w:lvl>
    <w:lvl w:ilvl="2" w:tplc="3536D92C" w:tentative="1">
      <w:start w:val="1"/>
      <w:numFmt w:val="lowerRoman"/>
      <w:lvlText w:val="%3."/>
      <w:lvlJc w:val="right"/>
      <w:pPr>
        <w:ind w:left="2160" w:hanging="180"/>
      </w:pPr>
    </w:lvl>
    <w:lvl w:ilvl="3" w:tplc="EB6044CA" w:tentative="1">
      <w:start w:val="1"/>
      <w:numFmt w:val="decimal"/>
      <w:lvlText w:val="%4."/>
      <w:lvlJc w:val="left"/>
      <w:pPr>
        <w:ind w:left="2880" w:hanging="360"/>
      </w:pPr>
    </w:lvl>
    <w:lvl w:ilvl="4" w:tplc="5F721EEE" w:tentative="1">
      <w:start w:val="1"/>
      <w:numFmt w:val="lowerLetter"/>
      <w:lvlText w:val="%5."/>
      <w:lvlJc w:val="left"/>
      <w:pPr>
        <w:ind w:left="3600" w:hanging="360"/>
      </w:pPr>
    </w:lvl>
    <w:lvl w:ilvl="5" w:tplc="0D086D66" w:tentative="1">
      <w:start w:val="1"/>
      <w:numFmt w:val="lowerRoman"/>
      <w:lvlText w:val="%6."/>
      <w:lvlJc w:val="right"/>
      <w:pPr>
        <w:ind w:left="4320" w:hanging="180"/>
      </w:pPr>
    </w:lvl>
    <w:lvl w:ilvl="6" w:tplc="7360B2E6" w:tentative="1">
      <w:start w:val="1"/>
      <w:numFmt w:val="decimal"/>
      <w:lvlText w:val="%7."/>
      <w:lvlJc w:val="left"/>
      <w:pPr>
        <w:ind w:left="5040" w:hanging="360"/>
      </w:pPr>
    </w:lvl>
    <w:lvl w:ilvl="7" w:tplc="CCBA9C4C" w:tentative="1">
      <w:start w:val="1"/>
      <w:numFmt w:val="lowerLetter"/>
      <w:lvlText w:val="%8."/>
      <w:lvlJc w:val="left"/>
      <w:pPr>
        <w:ind w:left="5760" w:hanging="360"/>
      </w:pPr>
    </w:lvl>
    <w:lvl w:ilvl="8" w:tplc="B2FAD5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AE4793"/>
    <w:multiLevelType w:val="hybridMultilevel"/>
    <w:tmpl w:val="B7001960"/>
    <w:lvl w:ilvl="0" w:tplc="4434D52C">
      <w:start w:val="1"/>
      <w:numFmt w:val="lowerLetter"/>
      <w:lvlText w:val="%1."/>
      <w:lvlJc w:val="left"/>
      <w:pPr>
        <w:ind w:left="720" w:hanging="360"/>
      </w:pPr>
    </w:lvl>
    <w:lvl w:ilvl="1" w:tplc="BB1807BE" w:tentative="1">
      <w:start w:val="1"/>
      <w:numFmt w:val="lowerLetter"/>
      <w:lvlText w:val="%2."/>
      <w:lvlJc w:val="left"/>
      <w:pPr>
        <w:ind w:left="1440" w:hanging="360"/>
      </w:pPr>
    </w:lvl>
    <w:lvl w:ilvl="2" w:tplc="57E0BE98" w:tentative="1">
      <w:start w:val="1"/>
      <w:numFmt w:val="lowerRoman"/>
      <w:lvlText w:val="%3."/>
      <w:lvlJc w:val="right"/>
      <w:pPr>
        <w:ind w:left="2160" w:hanging="180"/>
      </w:pPr>
    </w:lvl>
    <w:lvl w:ilvl="3" w:tplc="85C426F2" w:tentative="1">
      <w:start w:val="1"/>
      <w:numFmt w:val="decimal"/>
      <w:lvlText w:val="%4."/>
      <w:lvlJc w:val="left"/>
      <w:pPr>
        <w:ind w:left="2880" w:hanging="360"/>
      </w:pPr>
    </w:lvl>
    <w:lvl w:ilvl="4" w:tplc="7EDC2380" w:tentative="1">
      <w:start w:val="1"/>
      <w:numFmt w:val="lowerLetter"/>
      <w:lvlText w:val="%5."/>
      <w:lvlJc w:val="left"/>
      <w:pPr>
        <w:ind w:left="3600" w:hanging="360"/>
      </w:pPr>
    </w:lvl>
    <w:lvl w:ilvl="5" w:tplc="3334DB18" w:tentative="1">
      <w:start w:val="1"/>
      <w:numFmt w:val="lowerRoman"/>
      <w:lvlText w:val="%6."/>
      <w:lvlJc w:val="right"/>
      <w:pPr>
        <w:ind w:left="4320" w:hanging="180"/>
      </w:pPr>
    </w:lvl>
    <w:lvl w:ilvl="6" w:tplc="D1C62C68" w:tentative="1">
      <w:start w:val="1"/>
      <w:numFmt w:val="decimal"/>
      <w:lvlText w:val="%7."/>
      <w:lvlJc w:val="left"/>
      <w:pPr>
        <w:ind w:left="5040" w:hanging="360"/>
      </w:pPr>
    </w:lvl>
    <w:lvl w:ilvl="7" w:tplc="17ACA224" w:tentative="1">
      <w:start w:val="1"/>
      <w:numFmt w:val="lowerLetter"/>
      <w:lvlText w:val="%8."/>
      <w:lvlJc w:val="left"/>
      <w:pPr>
        <w:ind w:left="5760" w:hanging="360"/>
      </w:pPr>
    </w:lvl>
    <w:lvl w:ilvl="8" w:tplc="D2CEC5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CD34A3"/>
    <w:multiLevelType w:val="hybridMultilevel"/>
    <w:tmpl w:val="5B38D2C2"/>
    <w:lvl w:ilvl="0" w:tplc="BA1082A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C72B16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4EE154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8F2275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BAC8B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61E27C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CD210A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ED264D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D4E46A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A207348"/>
    <w:multiLevelType w:val="hybridMultilevel"/>
    <w:tmpl w:val="EA6A6AD0"/>
    <w:lvl w:ilvl="0" w:tplc="A95A6B7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11265DE8" w:tentative="1">
      <w:start w:val="1"/>
      <w:numFmt w:val="lowerLetter"/>
      <w:lvlText w:val="%2."/>
      <w:lvlJc w:val="left"/>
      <w:pPr>
        <w:ind w:left="1440" w:hanging="360"/>
      </w:pPr>
    </w:lvl>
    <w:lvl w:ilvl="2" w:tplc="089ED390" w:tentative="1">
      <w:start w:val="1"/>
      <w:numFmt w:val="lowerRoman"/>
      <w:lvlText w:val="%3."/>
      <w:lvlJc w:val="right"/>
      <w:pPr>
        <w:ind w:left="2160" w:hanging="180"/>
      </w:pPr>
    </w:lvl>
    <w:lvl w:ilvl="3" w:tplc="C0E2286E" w:tentative="1">
      <w:start w:val="1"/>
      <w:numFmt w:val="decimal"/>
      <w:lvlText w:val="%4."/>
      <w:lvlJc w:val="left"/>
      <w:pPr>
        <w:ind w:left="2880" w:hanging="360"/>
      </w:pPr>
    </w:lvl>
    <w:lvl w:ilvl="4" w:tplc="88360DE4" w:tentative="1">
      <w:start w:val="1"/>
      <w:numFmt w:val="lowerLetter"/>
      <w:lvlText w:val="%5."/>
      <w:lvlJc w:val="left"/>
      <w:pPr>
        <w:ind w:left="3600" w:hanging="360"/>
      </w:pPr>
    </w:lvl>
    <w:lvl w:ilvl="5" w:tplc="369085FE" w:tentative="1">
      <w:start w:val="1"/>
      <w:numFmt w:val="lowerRoman"/>
      <w:lvlText w:val="%6."/>
      <w:lvlJc w:val="right"/>
      <w:pPr>
        <w:ind w:left="4320" w:hanging="180"/>
      </w:pPr>
    </w:lvl>
    <w:lvl w:ilvl="6" w:tplc="D4B6E8E8" w:tentative="1">
      <w:start w:val="1"/>
      <w:numFmt w:val="decimal"/>
      <w:lvlText w:val="%7."/>
      <w:lvlJc w:val="left"/>
      <w:pPr>
        <w:ind w:left="5040" w:hanging="360"/>
      </w:pPr>
    </w:lvl>
    <w:lvl w:ilvl="7" w:tplc="CFCEC23C" w:tentative="1">
      <w:start w:val="1"/>
      <w:numFmt w:val="lowerLetter"/>
      <w:lvlText w:val="%8."/>
      <w:lvlJc w:val="left"/>
      <w:pPr>
        <w:ind w:left="5760" w:hanging="360"/>
      </w:pPr>
    </w:lvl>
    <w:lvl w:ilvl="8" w:tplc="FC26C9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40E45"/>
    <w:multiLevelType w:val="hybridMultilevel"/>
    <w:tmpl w:val="7AC2EB8C"/>
    <w:lvl w:ilvl="0" w:tplc="CA34D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69B6EC7A" w:tentative="1">
      <w:start w:val="1"/>
      <w:numFmt w:val="lowerLetter"/>
      <w:lvlText w:val="%2."/>
      <w:lvlJc w:val="left"/>
      <w:pPr>
        <w:ind w:left="1440" w:hanging="360"/>
      </w:pPr>
    </w:lvl>
    <w:lvl w:ilvl="2" w:tplc="C6728266" w:tentative="1">
      <w:start w:val="1"/>
      <w:numFmt w:val="lowerRoman"/>
      <w:lvlText w:val="%3."/>
      <w:lvlJc w:val="right"/>
      <w:pPr>
        <w:ind w:left="2160" w:hanging="180"/>
      </w:pPr>
    </w:lvl>
    <w:lvl w:ilvl="3" w:tplc="E604C0C6" w:tentative="1">
      <w:start w:val="1"/>
      <w:numFmt w:val="decimal"/>
      <w:lvlText w:val="%4."/>
      <w:lvlJc w:val="left"/>
      <w:pPr>
        <w:ind w:left="2880" w:hanging="360"/>
      </w:pPr>
    </w:lvl>
    <w:lvl w:ilvl="4" w:tplc="E286C658" w:tentative="1">
      <w:start w:val="1"/>
      <w:numFmt w:val="lowerLetter"/>
      <w:lvlText w:val="%5."/>
      <w:lvlJc w:val="left"/>
      <w:pPr>
        <w:ind w:left="3600" w:hanging="360"/>
      </w:pPr>
    </w:lvl>
    <w:lvl w:ilvl="5" w:tplc="A6AC8FA4" w:tentative="1">
      <w:start w:val="1"/>
      <w:numFmt w:val="lowerRoman"/>
      <w:lvlText w:val="%6."/>
      <w:lvlJc w:val="right"/>
      <w:pPr>
        <w:ind w:left="4320" w:hanging="180"/>
      </w:pPr>
    </w:lvl>
    <w:lvl w:ilvl="6" w:tplc="EB8ABED2" w:tentative="1">
      <w:start w:val="1"/>
      <w:numFmt w:val="decimal"/>
      <w:lvlText w:val="%7."/>
      <w:lvlJc w:val="left"/>
      <w:pPr>
        <w:ind w:left="5040" w:hanging="360"/>
      </w:pPr>
    </w:lvl>
    <w:lvl w:ilvl="7" w:tplc="2C48110A" w:tentative="1">
      <w:start w:val="1"/>
      <w:numFmt w:val="lowerLetter"/>
      <w:lvlText w:val="%8."/>
      <w:lvlJc w:val="left"/>
      <w:pPr>
        <w:ind w:left="5760" w:hanging="360"/>
      </w:pPr>
    </w:lvl>
    <w:lvl w:ilvl="8" w:tplc="31141B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140E46"/>
    <w:multiLevelType w:val="hybridMultilevel"/>
    <w:tmpl w:val="3460B802"/>
    <w:lvl w:ilvl="0" w:tplc="6EB0E706">
      <w:start w:val="1"/>
      <w:numFmt w:val="lowerLetter"/>
      <w:lvlText w:val="%1."/>
      <w:lvlJc w:val="left"/>
      <w:pPr>
        <w:ind w:left="720" w:hanging="360"/>
      </w:pPr>
    </w:lvl>
    <w:lvl w:ilvl="1" w:tplc="92D2112E" w:tentative="1">
      <w:start w:val="1"/>
      <w:numFmt w:val="lowerLetter"/>
      <w:lvlText w:val="%2."/>
      <w:lvlJc w:val="left"/>
      <w:pPr>
        <w:ind w:left="1440" w:hanging="360"/>
      </w:pPr>
    </w:lvl>
    <w:lvl w:ilvl="2" w:tplc="63B0F0AE" w:tentative="1">
      <w:start w:val="1"/>
      <w:numFmt w:val="lowerRoman"/>
      <w:lvlText w:val="%3."/>
      <w:lvlJc w:val="right"/>
      <w:pPr>
        <w:ind w:left="2160" w:hanging="180"/>
      </w:pPr>
    </w:lvl>
    <w:lvl w:ilvl="3" w:tplc="0AB0849E" w:tentative="1">
      <w:start w:val="1"/>
      <w:numFmt w:val="decimal"/>
      <w:lvlText w:val="%4."/>
      <w:lvlJc w:val="left"/>
      <w:pPr>
        <w:ind w:left="2880" w:hanging="360"/>
      </w:pPr>
    </w:lvl>
    <w:lvl w:ilvl="4" w:tplc="332A4928" w:tentative="1">
      <w:start w:val="1"/>
      <w:numFmt w:val="lowerLetter"/>
      <w:lvlText w:val="%5."/>
      <w:lvlJc w:val="left"/>
      <w:pPr>
        <w:ind w:left="3600" w:hanging="360"/>
      </w:pPr>
    </w:lvl>
    <w:lvl w:ilvl="5" w:tplc="13F034FC" w:tentative="1">
      <w:start w:val="1"/>
      <w:numFmt w:val="lowerRoman"/>
      <w:lvlText w:val="%6."/>
      <w:lvlJc w:val="right"/>
      <w:pPr>
        <w:ind w:left="4320" w:hanging="180"/>
      </w:pPr>
    </w:lvl>
    <w:lvl w:ilvl="6" w:tplc="284086C6" w:tentative="1">
      <w:start w:val="1"/>
      <w:numFmt w:val="decimal"/>
      <w:lvlText w:val="%7."/>
      <w:lvlJc w:val="left"/>
      <w:pPr>
        <w:ind w:left="5040" w:hanging="360"/>
      </w:pPr>
    </w:lvl>
    <w:lvl w:ilvl="7" w:tplc="BDCE3F56" w:tentative="1">
      <w:start w:val="1"/>
      <w:numFmt w:val="lowerLetter"/>
      <w:lvlText w:val="%8."/>
      <w:lvlJc w:val="left"/>
      <w:pPr>
        <w:ind w:left="5760" w:hanging="360"/>
      </w:pPr>
    </w:lvl>
    <w:lvl w:ilvl="8" w:tplc="206E83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140E47"/>
    <w:multiLevelType w:val="hybridMultilevel"/>
    <w:tmpl w:val="837EE342"/>
    <w:lvl w:ilvl="0" w:tplc="EADCC0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34A2A9BC" w:tentative="1">
      <w:start w:val="1"/>
      <w:numFmt w:val="lowerLetter"/>
      <w:lvlText w:val="%2."/>
      <w:lvlJc w:val="left"/>
      <w:pPr>
        <w:ind w:left="1440" w:hanging="360"/>
      </w:pPr>
    </w:lvl>
    <w:lvl w:ilvl="2" w:tplc="FB0E00DE" w:tentative="1">
      <w:start w:val="1"/>
      <w:numFmt w:val="lowerRoman"/>
      <w:lvlText w:val="%3."/>
      <w:lvlJc w:val="right"/>
      <w:pPr>
        <w:ind w:left="2160" w:hanging="180"/>
      </w:pPr>
    </w:lvl>
    <w:lvl w:ilvl="3" w:tplc="85A6B592" w:tentative="1">
      <w:start w:val="1"/>
      <w:numFmt w:val="decimal"/>
      <w:lvlText w:val="%4."/>
      <w:lvlJc w:val="left"/>
      <w:pPr>
        <w:ind w:left="2880" w:hanging="360"/>
      </w:pPr>
    </w:lvl>
    <w:lvl w:ilvl="4" w:tplc="5232A114" w:tentative="1">
      <w:start w:val="1"/>
      <w:numFmt w:val="lowerLetter"/>
      <w:lvlText w:val="%5."/>
      <w:lvlJc w:val="left"/>
      <w:pPr>
        <w:ind w:left="3600" w:hanging="360"/>
      </w:pPr>
    </w:lvl>
    <w:lvl w:ilvl="5" w:tplc="EA5A2D1C" w:tentative="1">
      <w:start w:val="1"/>
      <w:numFmt w:val="lowerRoman"/>
      <w:lvlText w:val="%6."/>
      <w:lvlJc w:val="right"/>
      <w:pPr>
        <w:ind w:left="4320" w:hanging="180"/>
      </w:pPr>
    </w:lvl>
    <w:lvl w:ilvl="6" w:tplc="D832B404" w:tentative="1">
      <w:start w:val="1"/>
      <w:numFmt w:val="decimal"/>
      <w:lvlText w:val="%7."/>
      <w:lvlJc w:val="left"/>
      <w:pPr>
        <w:ind w:left="5040" w:hanging="360"/>
      </w:pPr>
    </w:lvl>
    <w:lvl w:ilvl="7" w:tplc="7F684624" w:tentative="1">
      <w:start w:val="1"/>
      <w:numFmt w:val="lowerLetter"/>
      <w:lvlText w:val="%8."/>
      <w:lvlJc w:val="left"/>
      <w:pPr>
        <w:ind w:left="5760" w:hanging="360"/>
      </w:pPr>
    </w:lvl>
    <w:lvl w:ilvl="8" w:tplc="52EEF2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140E48"/>
    <w:multiLevelType w:val="hybridMultilevel"/>
    <w:tmpl w:val="A096269C"/>
    <w:lvl w:ilvl="0" w:tplc="B6E4FDB0">
      <w:start w:val="1"/>
      <w:numFmt w:val="lowerLetter"/>
      <w:lvlText w:val="%1."/>
      <w:lvlJc w:val="left"/>
      <w:pPr>
        <w:ind w:left="780" w:hanging="360"/>
      </w:pPr>
    </w:lvl>
    <w:lvl w:ilvl="1" w:tplc="FA52A3A2" w:tentative="1">
      <w:start w:val="1"/>
      <w:numFmt w:val="lowerLetter"/>
      <w:lvlText w:val="%2."/>
      <w:lvlJc w:val="left"/>
      <w:pPr>
        <w:ind w:left="1500" w:hanging="360"/>
      </w:pPr>
    </w:lvl>
    <w:lvl w:ilvl="2" w:tplc="E926F2BC" w:tentative="1">
      <w:start w:val="1"/>
      <w:numFmt w:val="lowerRoman"/>
      <w:lvlText w:val="%3."/>
      <w:lvlJc w:val="right"/>
      <w:pPr>
        <w:ind w:left="2220" w:hanging="180"/>
      </w:pPr>
    </w:lvl>
    <w:lvl w:ilvl="3" w:tplc="C100C596" w:tentative="1">
      <w:start w:val="1"/>
      <w:numFmt w:val="decimal"/>
      <w:lvlText w:val="%4."/>
      <w:lvlJc w:val="left"/>
      <w:pPr>
        <w:ind w:left="2940" w:hanging="360"/>
      </w:pPr>
    </w:lvl>
    <w:lvl w:ilvl="4" w:tplc="B914EBFA" w:tentative="1">
      <w:start w:val="1"/>
      <w:numFmt w:val="lowerLetter"/>
      <w:lvlText w:val="%5."/>
      <w:lvlJc w:val="left"/>
      <w:pPr>
        <w:ind w:left="3660" w:hanging="360"/>
      </w:pPr>
    </w:lvl>
    <w:lvl w:ilvl="5" w:tplc="7B249E74" w:tentative="1">
      <w:start w:val="1"/>
      <w:numFmt w:val="lowerRoman"/>
      <w:lvlText w:val="%6."/>
      <w:lvlJc w:val="right"/>
      <w:pPr>
        <w:ind w:left="4380" w:hanging="180"/>
      </w:pPr>
    </w:lvl>
    <w:lvl w:ilvl="6" w:tplc="63B6C15E" w:tentative="1">
      <w:start w:val="1"/>
      <w:numFmt w:val="decimal"/>
      <w:lvlText w:val="%7."/>
      <w:lvlJc w:val="left"/>
      <w:pPr>
        <w:ind w:left="5100" w:hanging="360"/>
      </w:pPr>
    </w:lvl>
    <w:lvl w:ilvl="7" w:tplc="C958BD26" w:tentative="1">
      <w:start w:val="1"/>
      <w:numFmt w:val="lowerLetter"/>
      <w:lvlText w:val="%8."/>
      <w:lvlJc w:val="left"/>
      <w:pPr>
        <w:ind w:left="5820" w:hanging="360"/>
      </w:pPr>
    </w:lvl>
    <w:lvl w:ilvl="8" w:tplc="FC3ADDF0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7B140E49"/>
    <w:multiLevelType w:val="hybridMultilevel"/>
    <w:tmpl w:val="406CF784"/>
    <w:lvl w:ilvl="0" w:tplc="8DF6B9E0">
      <w:start w:val="1"/>
      <w:numFmt w:val="lowerLetter"/>
      <w:lvlText w:val="%1."/>
      <w:lvlJc w:val="left"/>
      <w:pPr>
        <w:ind w:left="720" w:hanging="360"/>
      </w:pPr>
    </w:lvl>
    <w:lvl w:ilvl="1" w:tplc="4D5E9814" w:tentative="1">
      <w:start w:val="1"/>
      <w:numFmt w:val="lowerLetter"/>
      <w:lvlText w:val="%2."/>
      <w:lvlJc w:val="left"/>
      <w:pPr>
        <w:ind w:left="1440" w:hanging="360"/>
      </w:pPr>
    </w:lvl>
    <w:lvl w:ilvl="2" w:tplc="BD74C26A" w:tentative="1">
      <w:start w:val="1"/>
      <w:numFmt w:val="lowerRoman"/>
      <w:lvlText w:val="%3."/>
      <w:lvlJc w:val="right"/>
      <w:pPr>
        <w:ind w:left="2160" w:hanging="180"/>
      </w:pPr>
    </w:lvl>
    <w:lvl w:ilvl="3" w:tplc="07E8D186" w:tentative="1">
      <w:start w:val="1"/>
      <w:numFmt w:val="decimal"/>
      <w:lvlText w:val="%4."/>
      <w:lvlJc w:val="left"/>
      <w:pPr>
        <w:ind w:left="2880" w:hanging="360"/>
      </w:pPr>
    </w:lvl>
    <w:lvl w:ilvl="4" w:tplc="AF2C9AC0" w:tentative="1">
      <w:start w:val="1"/>
      <w:numFmt w:val="lowerLetter"/>
      <w:lvlText w:val="%5."/>
      <w:lvlJc w:val="left"/>
      <w:pPr>
        <w:ind w:left="3600" w:hanging="360"/>
      </w:pPr>
    </w:lvl>
    <w:lvl w:ilvl="5" w:tplc="4678F9AA" w:tentative="1">
      <w:start w:val="1"/>
      <w:numFmt w:val="lowerRoman"/>
      <w:lvlText w:val="%6."/>
      <w:lvlJc w:val="right"/>
      <w:pPr>
        <w:ind w:left="4320" w:hanging="180"/>
      </w:pPr>
    </w:lvl>
    <w:lvl w:ilvl="6" w:tplc="B49EC948" w:tentative="1">
      <w:start w:val="1"/>
      <w:numFmt w:val="decimal"/>
      <w:lvlText w:val="%7."/>
      <w:lvlJc w:val="left"/>
      <w:pPr>
        <w:ind w:left="5040" w:hanging="360"/>
      </w:pPr>
    </w:lvl>
    <w:lvl w:ilvl="7" w:tplc="84204456" w:tentative="1">
      <w:start w:val="1"/>
      <w:numFmt w:val="lowerLetter"/>
      <w:lvlText w:val="%8."/>
      <w:lvlJc w:val="left"/>
      <w:pPr>
        <w:ind w:left="5760" w:hanging="360"/>
      </w:pPr>
    </w:lvl>
    <w:lvl w:ilvl="8" w:tplc="F61E5E3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829599">
    <w:abstractNumId w:val="36"/>
  </w:num>
  <w:num w:numId="2" w16cid:durableId="1902137516">
    <w:abstractNumId w:val="32"/>
  </w:num>
  <w:num w:numId="3" w16cid:durableId="1788309082">
    <w:abstractNumId w:val="22"/>
  </w:num>
  <w:num w:numId="4" w16cid:durableId="2067295760">
    <w:abstractNumId w:val="10"/>
  </w:num>
  <w:num w:numId="5" w16cid:durableId="1673142968">
    <w:abstractNumId w:val="33"/>
  </w:num>
  <w:num w:numId="6" w16cid:durableId="1971785635">
    <w:abstractNumId w:val="25"/>
  </w:num>
  <w:num w:numId="7" w16cid:durableId="1544513535">
    <w:abstractNumId w:val="29"/>
  </w:num>
  <w:num w:numId="8" w16cid:durableId="1577015214">
    <w:abstractNumId w:val="24"/>
  </w:num>
  <w:num w:numId="9" w16cid:durableId="773524918">
    <w:abstractNumId w:val="2"/>
  </w:num>
  <w:num w:numId="10" w16cid:durableId="771128485">
    <w:abstractNumId w:val="4"/>
  </w:num>
  <w:num w:numId="11" w16cid:durableId="1948154403">
    <w:abstractNumId w:val="37"/>
  </w:num>
  <w:num w:numId="12" w16cid:durableId="1114863565">
    <w:abstractNumId w:val="6"/>
  </w:num>
  <w:num w:numId="13" w16cid:durableId="820734208">
    <w:abstractNumId w:val="7"/>
  </w:num>
  <w:num w:numId="14" w16cid:durableId="351960761">
    <w:abstractNumId w:val="8"/>
  </w:num>
  <w:num w:numId="15" w16cid:durableId="704871057">
    <w:abstractNumId w:val="17"/>
  </w:num>
  <w:num w:numId="16" w16cid:durableId="1605336744">
    <w:abstractNumId w:val="26"/>
  </w:num>
  <w:num w:numId="17" w16cid:durableId="751045705">
    <w:abstractNumId w:val="28"/>
  </w:num>
  <w:num w:numId="18" w16cid:durableId="2053067952">
    <w:abstractNumId w:val="12"/>
  </w:num>
  <w:num w:numId="19" w16cid:durableId="75907752">
    <w:abstractNumId w:val="11"/>
  </w:num>
  <w:num w:numId="20" w16cid:durableId="442698008">
    <w:abstractNumId w:val="38"/>
  </w:num>
  <w:num w:numId="21" w16cid:durableId="1284118529">
    <w:abstractNumId w:val="39"/>
  </w:num>
  <w:num w:numId="22" w16cid:durableId="744570117">
    <w:abstractNumId w:val="14"/>
  </w:num>
  <w:num w:numId="23" w16cid:durableId="604577630">
    <w:abstractNumId w:val="16"/>
  </w:num>
  <w:num w:numId="24" w16cid:durableId="123238787">
    <w:abstractNumId w:val="20"/>
  </w:num>
  <w:num w:numId="25" w16cid:durableId="1318265876">
    <w:abstractNumId w:val="15"/>
  </w:num>
  <w:num w:numId="26" w16cid:durableId="1477915249">
    <w:abstractNumId w:val="21"/>
  </w:num>
  <w:num w:numId="27" w16cid:durableId="1266226876">
    <w:abstractNumId w:val="23"/>
  </w:num>
  <w:num w:numId="28" w16cid:durableId="1698770074">
    <w:abstractNumId w:val="34"/>
  </w:num>
  <w:num w:numId="29" w16cid:durableId="11312909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5247448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054778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61446966">
    <w:abstractNumId w:val="1"/>
  </w:num>
  <w:num w:numId="33" w16cid:durableId="1031880377">
    <w:abstractNumId w:val="31"/>
  </w:num>
  <w:num w:numId="34" w16cid:durableId="526601991">
    <w:abstractNumId w:val="2"/>
  </w:num>
  <w:num w:numId="35" w16cid:durableId="1155993873">
    <w:abstractNumId w:val="3"/>
  </w:num>
  <w:num w:numId="36" w16cid:durableId="1209875084">
    <w:abstractNumId w:val="9"/>
  </w:num>
  <w:num w:numId="37" w16cid:durableId="1223131114">
    <w:abstractNumId w:val="40"/>
  </w:num>
  <w:num w:numId="38" w16cid:durableId="595480175">
    <w:abstractNumId w:val="5"/>
  </w:num>
  <w:num w:numId="39" w16cid:durableId="1140800900">
    <w:abstractNumId w:val="13"/>
  </w:num>
  <w:num w:numId="40" w16cid:durableId="917902155">
    <w:abstractNumId w:val="30"/>
  </w:num>
  <w:num w:numId="41" w16cid:durableId="653530675">
    <w:abstractNumId w:val="27"/>
  </w:num>
  <w:num w:numId="42" w16cid:durableId="1106734924">
    <w:abstractNumId w:val="19"/>
  </w:num>
  <w:num w:numId="43" w16cid:durableId="2056852365">
    <w:abstractNumId w:val="35"/>
  </w:num>
  <w:num w:numId="44" w16cid:durableId="370348883">
    <w:abstractNumId w:val="41"/>
  </w:num>
  <w:num w:numId="45" w16cid:durableId="808788864">
    <w:abstractNumId w:val="42"/>
  </w:num>
  <w:num w:numId="46" w16cid:durableId="58477019">
    <w:abstractNumId w:val="43"/>
  </w:num>
  <w:num w:numId="47" w16cid:durableId="168081569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157"/>
    <w:rsid w:val="00692157"/>
    <w:rsid w:val="00BC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D640B"/>
  <w15:docId w15:val="{1DA3F5AF-D810-43F5-BDAE-1E062A587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597E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qFormat/>
    <w:rsid w:val="00597E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semiHidden/>
    <w:unhideWhenUsed/>
    <w:qFormat/>
    <w:rsid w:val="00597E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link w:val="Heading4Char"/>
    <w:uiPriority w:val="99"/>
    <w:semiHidden/>
    <w:unhideWhenUsed/>
    <w:qFormat/>
    <w:rsid w:val="001F1C3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">
    <w:name w:val="Body text (3)_"/>
    <w:link w:val="Bodytext30"/>
    <w:uiPriority w:val="99"/>
    <w:locked/>
    <w:rsid w:val="00DF0246"/>
    <w:rPr>
      <w:rFonts w:ascii="Book Antiqua" w:hAnsi="Book Antiqua" w:cs="Book Antiqua"/>
      <w:b/>
      <w:bCs/>
      <w:shd w:val="clear" w:color="auto" w:fill="FFFFFF"/>
    </w:rPr>
  </w:style>
  <w:style w:type="paragraph" w:customStyle="1" w:styleId="Bodytext30">
    <w:name w:val="Body text (3)"/>
    <w:basedOn w:val="Normal"/>
    <w:link w:val="Bodytext3"/>
    <w:uiPriority w:val="99"/>
    <w:rsid w:val="00DF0246"/>
    <w:pPr>
      <w:widowControl w:val="0"/>
      <w:shd w:val="clear" w:color="auto" w:fill="FFFFFF"/>
      <w:spacing w:after="360" w:line="240" w:lineRule="atLeast"/>
      <w:jc w:val="both"/>
    </w:pPr>
    <w:rPr>
      <w:rFonts w:ascii="Book Antiqua" w:hAnsi="Book Antiqua" w:cs="Book Antiqua"/>
      <w:b/>
      <w:bCs/>
    </w:rPr>
  </w:style>
  <w:style w:type="paragraph" w:styleId="Header">
    <w:name w:val="header"/>
    <w:basedOn w:val="Normal"/>
    <w:link w:val="HeaderChar"/>
    <w:uiPriority w:val="99"/>
    <w:unhideWhenUsed/>
    <w:rsid w:val="000E56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56B1"/>
  </w:style>
  <w:style w:type="paragraph" w:styleId="Footer">
    <w:name w:val="footer"/>
    <w:basedOn w:val="Normal"/>
    <w:link w:val="FooterChar"/>
    <w:uiPriority w:val="99"/>
    <w:unhideWhenUsed/>
    <w:rsid w:val="000E56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56B1"/>
  </w:style>
  <w:style w:type="character" w:customStyle="1" w:styleId="Bodytext2">
    <w:name w:val="Body text (2)_"/>
    <w:link w:val="Bodytext21"/>
    <w:uiPriority w:val="99"/>
    <w:locked/>
    <w:rsid w:val="00D35D15"/>
    <w:rPr>
      <w:rFonts w:ascii="Book Antiqua" w:hAnsi="Book Antiqua" w:cs="Book Antiqua"/>
      <w:shd w:val="clear" w:color="auto" w:fill="FFFFFF"/>
    </w:rPr>
  </w:style>
  <w:style w:type="character" w:customStyle="1" w:styleId="Bodytext2Bold">
    <w:name w:val="Body text (2) + Bold"/>
    <w:uiPriority w:val="99"/>
    <w:rsid w:val="00D35D15"/>
    <w:rPr>
      <w:rFonts w:ascii="Book Antiqua" w:hAnsi="Book Antiqua" w:cs="Book Antiqua"/>
      <w:b/>
      <w:bCs/>
      <w:sz w:val="22"/>
      <w:szCs w:val="22"/>
      <w:u w:val="none"/>
    </w:rPr>
  </w:style>
  <w:style w:type="paragraph" w:customStyle="1" w:styleId="Bodytext21">
    <w:name w:val="Body text (2)1"/>
    <w:basedOn w:val="Normal"/>
    <w:link w:val="Bodytext2"/>
    <w:uiPriority w:val="99"/>
    <w:rsid w:val="00D35D15"/>
    <w:pPr>
      <w:widowControl w:val="0"/>
      <w:shd w:val="clear" w:color="auto" w:fill="FFFFFF"/>
      <w:spacing w:after="0" w:line="293" w:lineRule="exact"/>
      <w:jc w:val="both"/>
    </w:pPr>
    <w:rPr>
      <w:rFonts w:ascii="Book Antiqua" w:hAnsi="Book Antiqua" w:cs="Book Antiqua"/>
    </w:rPr>
  </w:style>
  <w:style w:type="paragraph" w:styleId="ListParagraph">
    <w:name w:val="List Paragraph"/>
    <w:aliases w:val="Antes de enumeración,Bullet,Citation List,List Paragraph1,List Paragraph11,List Paragraph111,Listă colorată - Accentuare 11,Normal bullet 2,body 2"/>
    <w:basedOn w:val="Normal"/>
    <w:link w:val="ListParagraphChar"/>
    <w:uiPriority w:val="99"/>
    <w:qFormat/>
    <w:rsid w:val="00252538"/>
    <w:pPr>
      <w:ind w:left="720"/>
      <w:contextualSpacing/>
    </w:pPr>
  </w:style>
  <w:style w:type="table" w:styleId="TableGrid">
    <w:name w:val="Table Grid"/>
    <w:basedOn w:val="TableNormal"/>
    <w:uiPriority w:val="99"/>
    <w:rsid w:val="00990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9"/>
    <w:semiHidden/>
    <w:rsid w:val="001F1C3D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F1C3D"/>
    <w:rPr>
      <w:rFonts w:ascii="Times New Roman" w:hAnsi="Times New Roman" w:cs="Times New Roman" w:hint="default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F1C3D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99"/>
    <w:qFormat/>
    <w:rsid w:val="001F1C3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Normal"/>
    <w:rsid w:val="001F1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99"/>
    <w:qFormat/>
    <w:rsid w:val="001F1C3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Antes de enumeración Char,Bullet Char,Citation List Char,List Paragraph1 Char,List Paragraph11 Char,List Paragraph111 Char,Listă colorată - Accentuare 11 Char,Normal bullet 2 Char,body 2 Char"/>
    <w:link w:val="ListParagraph"/>
    <w:uiPriority w:val="99"/>
    <w:locked/>
    <w:rsid w:val="001F1C3D"/>
  </w:style>
  <w:style w:type="character" w:customStyle="1" w:styleId="Szvegtrzs2">
    <w:name w:val="Szövegtörzs (2)_"/>
    <w:link w:val="Szvegtrzs21"/>
    <w:uiPriority w:val="99"/>
    <w:locked/>
    <w:rsid w:val="001F1C3D"/>
    <w:rPr>
      <w:shd w:val="clear" w:color="auto" w:fill="FFFFFF"/>
    </w:rPr>
  </w:style>
  <w:style w:type="paragraph" w:customStyle="1" w:styleId="Szvegtrzs21">
    <w:name w:val="Szövegtörzs (2)1"/>
    <w:basedOn w:val="Normal"/>
    <w:link w:val="Szvegtrzs2"/>
    <w:uiPriority w:val="99"/>
    <w:rsid w:val="001F1C3D"/>
    <w:pPr>
      <w:widowControl w:val="0"/>
      <w:shd w:val="clear" w:color="auto" w:fill="FFFFFF"/>
      <w:spacing w:after="0" w:line="274" w:lineRule="exact"/>
      <w:jc w:val="both"/>
    </w:pPr>
  </w:style>
  <w:style w:type="character" w:customStyle="1" w:styleId="Szvegtrzs3">
    <w:name w:val="Szövegtörzs (3)_"/>
    <w:link w:val="Szvegtrzs30"/>
    <w:uiPriority w:val="99"/>
    <w:locked/>
    <w:rsid w:val="001F1C3D"/>
    <w:rPr>
      <w:b/>
      <w:shd w:val="clear" w:color="auto" w:fill="FFFFFF"/>
    </w:rPr>
  </w:style>
  <w:style w:type="paragraph" w:customStyle="1" w:styleId="Szvegtrzs30">
    <w:name w:val="Szövegtörzs (3)"/>
    <w:basedOn w:val="Normal"/>
    <w:link w:val="Szvegtrzs3"/>
    <w:uiPriority w:val="99"/>
    <w:rsid w:val="001F1C3D"/>
    <w:pPr>
      <w:widowControl w:val="0"/>
      <w:shd w:val="clear" w:color="auto" w:fill="FFFFFF"/>
      <w:spacing w:after="300" w:line="240" w:lineRule="atLeast"/>
      <w:jc w:val="both"/>
    </w:pPr>
    <w:rPr>
      <w:b/>
    </w:rPr>
  </w:style>
  <w:style w:type="character" w:customStyle="1" w:styleId="Szvegtrzs4">
    <w:name w:val="Szövegtörzs (4)_"/>
    <w:link w:val="Szvegtrzs40"/>
    <w:uiPriority w:val="99"/>
    <w:locked/>
    <w:rsid w:val="001F1C3D"/>
    <w:rPr>
      <w:sz w:val="18"/>
      <w:shd w:val="clear" w:color="auto" w:fill="FFFFFF"/>
    </w:rPr>
  </w:style>
  <w:style w:type="paragraph" w:customStyle="1" w:styleId="Szvegtrzs40">
    <w:name w:val="Szövegtörzs (4)"/>
    <w:basedOn w:val="Normal"/>
    <w:link w:val="Szvegtrzs4"/>
    <w:uiPriority w:val="99"/>
    <w:rsid w:val="001F1C3D"/>
    <w:pPr>
      <w:widowControl w:val="0"/>
      <w:shd w:val="clear" w:color="auto" w:fill="FFFFFF"/>
      <w:spacing w:before="960" w:after="0" w:line="206" w:lineRule="exact"/>
      <w:ind w:firstLine="260"/>
    </w:pPr>
    <w:rPr>
      <w:sz w:val="18"/>
    </w:rPr>
  </w:style>
  <w:style w:type="character" w:customStyle="1" w:styleId="Tblzatfelirata">
    <w:name w:val="Táblázat felirata_"/>
    <w:link w:val="Tblzatfelirata0"/>
    <w:uiPriority w:val="99"/>
    <w:locked/>
    <w:rsid w:val="001F1C3D"/>
    <w:rPr>
      <w:b/>
      <w:shd w:val="clear" w:color="auto" w:fill="FFFFFF"/>
    </w:rPr>
  </w:style>
  <w:style w:type="paragraph" w:customStyle="1" w:styleId="Tblzatfelirata0">
    <w:name w:val="Táblázat felirata"/>
    <w:basedOn w:val="Normal"/>
    <w:link w:val="Tblzatfelirata"/>
    <w:uiPriority w:val="99"/>
    <w:rsid w:val="001F1C3D"/>
    <w:pPr>
      <w:widowControl w:val="0"/>
      <w:shd w:val="clear" w:color="auto" w:fill="FFFFFF"/>
      <w:spacing w:after="0" w:line="278" w:lineRule="exact"/>
      <w:jc w:val="both"/>
    </w:pPr>
    <w:rPr>
      <w:b/>
    </w:rPr>
  </w:style>
  <w:style w:type="paragraph" w:customStyle="1" w:styleId="alp0s1t15">
    <w:name w:val="a_l p_0 s_1 t_15"/>
    <w:basedOn w:val="Normal"/>
    <w:uiPriority w:val="99"/>
    <w:rsid w:val="001F1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p0s1">
    <w:name w:val="a_l p_0 s_1"/>
    <w:basedOn w:val="Normal"/>
    <w:uiPriority w:val="99"/>
    <w:rsid w:val="001F1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zvegtrzs2Exact">
    <w:name w:val="Szövegtörzs (2) Exact"/>
    <w:uiPriority w:val="99"/>
    <w:rsid w:val="001F1C3D"/>
    <w:rPr>
      <w:rFonts w:ascii="Times New Roman" w:hAnsi="Times New Roman" w:cs="Times New Roman" w:hint="default"/>
      <w:strike w:val="0"/>
      <w:dstrike w:val="0"/>
      <w:u w:val="none"/>
      <w:effect w:val="none"/>
    </w:rPr>
  </w:style>
  <w:style w:type="character" w:customStyle="1" w:styleId="Szvegtrzs211pt">
    <w:name w:val="Szövegtörzs (2) + 11 pt"/>
    <w:aliases w:val="Félkövér"/>
    <w:uiPriority w:val="99"/>
    <w:rsid w:val="001F1C3D"/>
    <w:rPr>
      <w:b/>
      <w:bCs w:val="0"/>
      <w:color w:val="000000"/>
      <w:spacing w:val="0"/>
      <w:w w:val="100"/>
      <w:position w:val="0"/>
      <w:sz w:val="22"/>
      <w:lang w:val="ro-RO" w:eastAsia="ro-RO"/>
    </w:rPr>
  </w:style>
  <w:style w:type="character" w:customStyle="1" w:styleId="Szvegtrzs29">
    <w:name w:val="Szövegtörzs (2) + 9"/>
    <w:aliases w:val="5 pt"/>
    <w:uiPriority w:val="99"/>
    <w:rsid w:val="001F1C3D"/>
    <w:rPr>
      <w:color w:val="000000"/>
      <w:spacing w:val="0"/>
      <w:w w:val="100"/>
      <w:position w:val="0"/>
      <w:sz w:val="19"/>
      <w:lang w:val="ro-RO" w:eastAsia="ro-RO"/>
    </w:rPr>
  </w:style>
  <w:style w:type="character" w:customStyle="1" w:styleId="Szvegtrzs20">
    <w:name w:val="Szövegtörzs (2)"/>
    <w:uiPriority w:val="99"/>
    <w:rsid w:val="001F1C3D"/>
    <w:rPr>
      <w:color w:val="000000"/>
      <w:spacing w:val="0"/>
      <w:w w:val="100"/>
      <w:position w:val="0"/>
      <w:sz w:val="24"/>
      <w:lang w:val="ro-RO" w:eastAsia="ro-RO"/>
    </w:rPr>
  </w:style>
  <w:style w:type="character" w:customStyle="1" w:styleId="Szvegtrzs2Impact">
    <w:name w:val="Szövegtörzs (2) + Impact"/>
    <w:aliases w:val="5 pt2,9"/>
    <w:uiPriority w:val="99"/>
    <w:rsid w:val="001F1C3D"/>
    <w:rPr>
      <w:rFonts w:ascii="Impact" w:hAnsi="Impact" w:hint="default"/>
      <w:color w:val="000000"/>
      <w:spacing w:val="0"/>
      <w:w w:val="100"/>
      <w:position w:val="0"/>
      <w:sz w:val="19"/>
      <w:lang w:val="ro-RO" w:eastAsia="ro-RO"/>
    </w:rPr>
  </w:style>
  <w:style w:type="character" w:customStyle="1" w:styleId="Szvegtrzs24">
    <w:name w:val="Szövegtörzs (2) + 4"/>
    <w:aliases w:val="5 pt1,Félkövér1"/>
    <w:uiPriority w:val="99"/>
    <w:rsid w:val="001F1C3D"/>
    <w:rPr>
      <w:b/>
      <w:bCs w:val="0"/>
      <w:color w:val="000000"/>
      <w:spacing w:val="0"/>
      <w:w w:val="100"/>
      <w:position w:val="0"/>
      <w:sz w:val="9"/>
      <w:lang w:val="ro-RO" w:eastAsia="ro-RO"/>
    </w:rPr>
  </w:style>
  <w:style w:type="character" w:customStyle="1" w:styleId="Szvegtrzs2TrebuchetMS">
    <w:name w:val="Szövegtörzs (2) + Trebuchet MS"/>
    <w:aliases w:val="4 pt"/>
    <w:uiPriority w:val="99"/>
    <w:rsid w:val="001F1C3D"/>
    <w:rPr>
      <w:rFonts w:ascii="Trebuchet MS" w:hAnsi="Trebuchet MS" w:hint="default"/>
      <w:b/>
      <w:bCs w:val="0"/>
      <w:color w:val="000000"/>
      <w:spacing w:val="0"/>
      <w:w w:val="100"/>
      <w:position w:val="0"/>
      <w:sz w:val="8"/>
      <w:lang w:val="ro-RO" w:eastAsia="ro-RO"/>
    </w:rPr>
  </w:style>
  <w:style w:type="character" w:customStyle="1" w:styleId="Szvegtrzs211pt1">
    <w:name w:val="Szövegtörzs (2) + 11 pt1"/>
    <w:uiPriority w:val="99"/>
    <w:rsid w:val="001F1C3D"/>
    <w:rPr>
      <w:color w:val="000000"/>
      <w:spacing w:val="0"/>
      <w:w w:val="100"/>
      <w:position w:val="0"/>
      <w:sz w:val="22"/>
      <w:lang w:val="ro-RO" w:eastAsia="ro-RO"/>
    </w:rPr>
  </w:style>
  <w:style w:type="character" w:customStyle="1" w:styleId="Szvegtrzs2LucidaSansUnicode">
    <w:name w:val="Szövegtörzs (2) + Lucida Sans Unicode"/>
    <w:aliases w:val="6 pt"/>
    <w:uiPriority w:val="99"/>
    <w:rsid w:val="001F1C3D"/>
    <w:rPr>
      <w:rFonts w:ascii="Lucida Sans Unicode" w:hAnsi="Lucida Sans Unicode" w:cs="Lucida Sans Unicode" w:hint="default"/>
      <w:color w:val="000000"/>
      <w:spacing w:val="0"/>
      <w:w w:val="100"/>
      <w:position w:val="0"/>
      <w:sz w:val="12"/>
      <w:lang w:val="ro-RO"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597E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7E2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7E2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64A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4A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4A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A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A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57B04-863E-4948-BF5B-EA570B65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Gyergyai Bettina</dc:creator>
  <cp:lastModifiedBy>Gyergyai Bettina</cp:lastModifiedBy>
  <cp:revision>2</cp:revision>
  <cp:lastPrinted>2022-08-22T07:35:00Z</cp:lastPrinted>
  <dcterms:created xsi:type="dcterms:W3CDTF">2022-08-22T08:12:00Z</dcterms:created>
  <dcterms:modified xsi:type="dcterms:W3CDTF">2022-08-22T08:12:00Z</dcterms:modified>
</cp:coreProperties>
</file>