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37EAE" w14:textId="77777777" w:rsidR="00A703B2" w:rsidRDefault="00000000" w:rsidP="008752C2">
      <w:pPr>
        <w:spacing w:after="0" w:line="360" w:lineRule="auto"/>
        <w:jc w:val="both"/>
        <w:rPr>
          <w:rFonts w:ascii="Times New Roman" w:hAnsi="Times New Roman" w:cs="Times New Roman"/>
          <w:sz w:val="24"/>
          <w:szCs w:val="24"/>
          <w:lang w:val="ro-RO"/>
        </w:rPr>
      </w:pPr>
    </w:p>
    <w:p w14:paraId="410FA44A" w14:textId="77777777" w:rsidR="00A703B2" w:rsidRDefault="00000000" w:rsidP="008752C2">
      <w:pPr>
        <w:spacing w:after="0" w:line="360" w:lineRule="auto"/>
        <w:jc w:val="right"/>
        <w:rPr>
          <w:rFonts w:ascii="Times New Roman" w:hAnsi="Times New Roman" w:cs="Times New Roman"/>
          <w:sz w:val="24"/>
          <w:szCs w:val="24"/>
          <w:lang w:val="ro-RO"/>
        </w:rPr>
      </w:pPr>
      <w:r>
        <w:rPr>
          <w:rFonts w:ascii="Times New Roman" w:hAnsi="Times New Roman" w:cs="Times New Roman"/>
          <w:sz w:val="24"/>
          <w:szCs w:val="24"/>
          <w:lang w:val="ro-RO"/>
        </w:rPr>
        <w:t>Anexa nr. 5. la prezentul Regulament</w:t>
      </w:r>
    </w:p>
    <w:p w14:paraId="101E84E0" w14:textId="77777777" w:rsidR="00170232" w:rsidRDefault="00000000" w:rsidP="008752C2">
      <w:pPr>
        <w:spacing w:after="0" w:line="360" w:lineRule="auto"/>
        <w:jc w:val="right"/>
        <w:rPr>
          <w:rFonts w:ascii="Times New Roman" w:hAnsi="Times New Roman" w:cs="Times New Roman"/>
          <w:sz w:val="24"/>
          <w:szCs w:val="24"/>
          <w:lang w:val="ro-RO"/>
        </w:rPr>
      </w:pPr>
    </w:p>
    <w:p w14:paraId="7DDC3E9E" w14:textId="77777777" w:rsidR="00170232" w:rsidRDefault="00000000" w:rsidP="008752C2">
      <w:pPr>
        <w:spacing w:after="0" w:line="360" w:lineRule="auto"/>
        <w:jc w:val="right"/>
        <w:rPr>
          <w:rFonts w:ascii="Times New Roman" w:hAnsi="Times New Roman" w:cs="Times New Roman"/>
          <w:sz w:val="24"/>
          <w:szCs w:val="24"/>
          <w:lang w:val="ro-RO"/>
        </w:rPr>
      </w:pPr>
    </w:p>
    <w:p w14:paraId="055B2AEA" w14:textId="77777777" w:rsidR="00170232" w:rsidRPr="00170232" w:rsidRDefault="00000000" w:rsidP="008752C2">
      <w:pPr>
        <w:spacing w:after="0" w:line="360" w:lineRule="auto"/>
        <w:jc w:val="center"/>
        <w:rPr>
          <w:rFonts w:ascii="Times New Roman" w:hAnsi="Times New Roman" w:cs="Times New Roman"/>
          <w:b/>
          <w:bCs/>
          <w:sz w:val="24"/>
          <w:szCs w:val="24"/>
          <w:lang w:val="ro-RO"/>
        </w:rPr>
      </w:pPr>
      <w:r w:rsidRPr="00170232">
        <w:rPr>
          <w:rFonts w:ascii="Times New Roman" w:hAnsi="Times New Roman" w:cs="Times New Roman"/>
          <w:b/>
          <w:bCs/>
          <w:sz w:val="24"/>
          <w:szCs w:val="24"/>
          <w:lang w:val="ro-RO"/>
        </w:rPr>
        <w:t>DECLARAȚIE DE IMPARȚIALITATE</w:t>
      </w:r>
    </w:p>
    <w:p w14:paraId="1589FBB2" w14:textId="77777777" w:rsidR="00170232" w:rsidRDefault="00000000" w:rsidP="008752C2">
      <w:pPr>
        <w:spacing w:after="0" w:line="360" w:lineRule="auto"/>
        <w:jc w:val="center"/>
        <w:rPr>
          <w:rFonts w:ascii="Times New Roman" w:hAnsi="Times New Roman" w:cs="Times New Roman"/>
          <w:sz w:val="24"/>
          <w:szCs w:val="24"/>
          <w:lang w:val="ro-RO"/>
        </w:rPr>
      </w:pPr>
    </w:p>
    <w:p w14:paraId="6989A757" w14:textId="77777777" w:rsidR="00170232" w:rsidRDefault="00000000" w:rsidP="008752C2">
      <w:pPr>
        <w:spacing w:after="0" w:line="360" w:lineRule="auto"/>
        <w:jc w:val="center"/>
        <w:rPr>
          <w:rFonts w:ascii="Times New Roman" w:hAnsi="Times New Roman" w:cs="Times New Roman"/>
          <w:sz w:val="24"/>
          <w:szCs w:val="24"/>
          <w:lang w:val="ro-RO"/>
        </w:rPr>
      </w:pPr>
    </w:p>
    <w:p w14:paraId="60E59FFA" w14:textId="77777777" w:rsidR="00170232" w:rsidRDefault="00000000" w:rsidP="008752C2">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 xml:space="preserve">Reprezintă conflict de interese orice situație, care îl împiedică pe beneficiar în orice moment să acționeze în conformitate cu obiectivele autorității finanțatoare, precum și situația în care executarea obiectivă și imparțială a funcțiilor oricărei persoane implicate în implementarea proiectului poate fi compromisă din motive familiale, politice, economice sau orice alte interese comune </w:t>
      </w:r>
      <w:r>
        <w:rPr>
          <w:rFonts w:ascii="Times New Roman" w:hAnsi="Times New Roman" w:cs="Times New Roman"/>
          <w:sz w:val="24"/>
          <w:szCs w:val="24"/>
          <w:lang w:val="ro-RO"/>
        </w:rPr>
        <w:t>cu o altă persoană.</w:t>
      </w:r>
    </w:p>
    <w:p w14:paraId="64371ED2" w14:textId="77777777" w:rsidR="002C476E" w:rsidRDefault="00000000" w:rsidP="008752C2">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Subsemnatul __________________________, în calitate de _________________ al ________________________________________, ca persoană de drept cu reprezentare a organizației solicitante în ceea ce privește implementarea proiectului, mă oblig să iau toate măsurile preventive necesare pentru a evita orice conflict de interese, așa cum este acesta definit mai sus, și de asemenea, mă oblig să informez autoritatea finanțatoare despre orice situație ce generează sau ar putea genera un asemena conflict.</w:t>
      </w:r>
    </w:p>
    <w:p w14:paraId="31A658CC" w14:textId="77777777" w:rsidR="002C476E" w:rsidRDefault="00000000" w:rsidP="008752C2">
      <w:pPr>
        <w:spacing w:after="0" w:line="360" w:lineRule="auto"/>
        <w:jc w:val="both"/>
        <w:rPr>
          <w:rFonts w:ascii="Times New Roman" w:hAnsi="Times New Roman" w:cs="Times New Roman"/>
          <w:sz w:val="24"/>
          <w:szCs w:val="24"/>
          <w:lang w:val="ro-RO"/>
        </w:rPr>
      </w:pPr>
    </w:p>
    <w:p w14:paraId="55A96346" w14:textId="77777777" w:rsidR="002C476E" w:rsidRDefault="00000000" w:rsidP="008752C2">
      <w:pPr>
        <w:spacing w:after="0" w:line="360" w:lineRule="auto"/>
        <w:jc w:val="both"/>
        <w:rPr>
          <w:rFonts w:ascii="Times New Roman" w:hAnsi="Times New Roman" w:cs="Times New Roman"/>
          <w:sz w:val="24"/>
          <w:szCs w:val="24"/>
          <w:lang w:val="ro-RO"/>
        </w:rPr>
      </w:pPr>
    </w:p>
    <w:p w14:paraId="5E52541D" w14:textId="77777777" w:rsidR="002C476E" w:rsidRDefault="00000000" w:rsidP="008752C2">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Structura sportiv/organizația: ____________________________________</w:t>
      </w:r>
    </w:p>
    <w:p w14:paraId="1771B4A7" w14:textId="77777777" w:rsidR="002C476E" w:rsidRDefault="00000000" w:rsidP="008752C2">
      <w:pPr>
        <w:spacing w:after="0" w:line="360" w:lineRule="auto"/>
        <w:jc w:val="both"/>
        <w:rPr>
          <w:rFonts w:ascii="Times New Roman" w:hAnsi="Times New Roman" w:cs="Times New Roman"/>
          <w:sz w:val="24"/>
          <w:szCs w:val="24"/>
          <w:lang w:val="ro-RO"/>
        </w:rPr>
      </w:pPr>
    </w:p>
    <w:p w14:paraId="002C3587" w14:textId="77777777" w:rsidR="002C476E" w:rsidRDefault="00000000" w:rsidP="008752C2">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Reprezentant legal:</w:t>
      </w:r>
    </w:p>
    <w:p w14:paraId="3B0E1AC4" w14:textId="77777777" w:rsidR="002C476E" w:rsidRDefault="00000000" w:rsidP="008752C2">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Nume și prenume: __________________________</w:t>
      </w:r>
    </w:p>
    <w:p w14:paraId="272596D1" w14:textId="77777777" w:rsidR="002C476E" w:rsidRDefault="00000000" w:rsidP="008752C2">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Semnătura</w:t>
      </w:r>
    </w:p>
    <w:p w14:paraId="681787F8" w14:textId="77777777" w:rsidR="002C476E" w:rsidRDefault="00000000" w:rsidP="008752C2">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Ștampila</w:t>
      </w:r>
    </w:p>
    <w:p w14:paraId="69C83033" w14:textId="77777777" w:rsidR="002C476E" w:rsidRDefault="00000000" w:rsidP="008752C2">
      <w:pPr>
        <w:spacing w:after="0" w:line="360" w:lineRule="auto"/>
        <w:jc w:val="both"/>
        <w:rPr>
          <w:rFonts w:ascii="Times New Roman" w:hAnsi="Times New Roman" w:cs="Times New Roman"/>
          <w:sz w:val="24"/>
          <w:szCs w:val="24"/>
          <w:lang w:val="ro-RO"/>
        </w:rPr>
      </w:pPr>
    </w:p>
    <w:p w14:paraId="3FEDFF13" w14:textId="77777777" w:rsidR="002C476E" w:rsidRDefault="00000000" w:rsidP="008752C2">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Data</w:t>
      </w:r>
    </w:p>
    <w:p w14:paraId="285F60FB" w14:textId="77777777" w:rsidR="004C59E4" w:rsidRDefault="00000000" w:rsidP="008752C2">
      <w:pPr>
        <w:spacing w:after="0" w:line="360" w:lineRule="auto"/>
        <w:jc w:val="both"/>
        <w:rPr>
          <w:rFonts w:ascii="Times New Roman" w:hAnsi="Times New Roman" w:cs="Times New Roman"/>
          <w:sz w:val="24"/>
          <w:szCs w:val="24"/>
          <w:lang w:val="ro-RO"/>
        </w:rPr>
      </w:pPr>
    </w:p>
    <w:sectPr w:rsidR="004C59E4" w:rsidSect="00597E2F">
      <w:footerReference w:type="default" r:id="rId8"/>
      <w:pgSz w:w="12240" w:h="15840"/>
      <w:pgMar w:top="1440" w:right="1440" w:bottom="851" w:left="1440" w:header="720" w:footer="720" w:gutter="0"/>
      <w:pgNumType w:start="2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A092" w14:textId="77777777" w:rsidR="00F338F6" w:rsidRDefault="00F338F6">
      <w:pPr>
        <w:spacing w:after="0" w:line="240" w:lineRule="auto"/>
      </w:pPr>
      <w:r>
        <w:separator/>
      </w:r>
    </w:p>
  </w:endnote>
  <w:endnote w:type="continuationSeparator" w:id="0">
    <w:p w14:paraId="51E70C39" w14:textId="77777777" w:rsidR="00F338F6" w:rsidRDefault="00F33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559309"/>
      <w:docPartObj>
        <w:docPartGallery w:val="Page Numbers (Bottom of Page)"/>
        <w:docPartUnique/>
      </w:docPartObj>
    </w:sdtPr>
    <w:sdtEndPr>
      <w:rPr>
        <w:noProof/>
      </w:rPr>
    </w:sdtEndPr>
    <w:sdtContent>
      <w:p w14:paraId="491C91EA" w14:textId="77777777" w:rsidR="003730F8" w:rsidRDefault="00000000">
        <w:pPr>
          <w:pStyle w:val="Footer"/>
          <w:jc w:val="center"/>
        </w:pPr>
        <w:r>
          <w:fldChar w:fldCharType="begin" w:fldLock="1"/>
        </w:r>
        <w:r>
          <w:instrText xml:space="preserve"> PAGE   \* MERGEFORMAT </w:instrText>
        </w:r>
        <w:r>
          <w:fldChar w:fldCharType="separate"/>
        </w:r>
        <w:r>
          <w:rPr>
            <w:noProof/>
          </w:rPr>
          <w:t>29</w:t>
        </w:r>
        <w:r>
          <w:rPr>
            <w:noProof/>
          </w:rPr>
          <w:fldChar w:fldCharType="end"/>
        </w:r>
      </w:p>
    </w:sdtContent>
  </w:sdt>
  <w:p w14:paraId="6816A39C" w14:textId="77777777" w:rsidR="003730F8" w:rsidRDefault="00000000">
    <w:pPr>
      <w:pStyle w:val="Footer"/>
    </w:pPr>
  </w:p>
  <w:p w14:paraId="478F7D33" w14:textId="77777777" w:rsidR="003730F8" w:rsidRDefault="00000000"/>
  <w:p w14:paraId="66C2EC16" w14:textId="77777777" w:rsidR="003730F8"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6B260" w14:textId="77777777" w:rsidR="00F338F6" w:rsidRDefault="00F338F6">
      <w:pPr>
        <w:spacing w:after="0" w:line="240" w:lineRule="auto"/>
      </w:pPr>
      <w:r>
        <w:separator/>
      </w:r>
    </w:p>
  </w:footnote>
  <w:footnote w:type="continuationSeparator" w:id="0">
    <w:p w14:paraId="4E0DAA37" w14:textId="77777777" w:rsidR="00F338F6" w:rsidRDefault="00F338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2"/>
    <w:lvl w:ilvl="0">
      <w:start w:val="1"/>
      <w:numFmt w:val="bullet"/>
      <w:lvlText w:val="-"/>
      <w:lvlJc w:val="left"/>
      <w:rPr>
        <w:rFonts w:ascii="Book Antiqua" w:hAnsi="Book Antiqua"/>
        <w:b w:val="0"/>
        <w:i w:val="0"/>
        <w:smallCaps w:val="0"/>
        <w:strike w:val="0"/>
        <w:color w:val="000000"/>
        <w:spacing w:val="0"/>
        <w:w w:val="100"/>
        <w:position w:val="0"/>
        <w:sz w:val="22"/>
        <w:u w:val="none"/>
      </w:rPr>
    </w:lvl>
    <w:lvl w:ilvl="1">
      <w:start w:val="1"/>
      <w:numFmt w:val="bullet"/>
      <w:lvlText w:val="-"/>
      <w:lvlJc w:val="left"/>
      <w:rPr>
        <w:rFonts w:ascii="Book Antiqua" w:hAnsi="Book Antiqua"/>
        <w:b w:val="0"/>
        <w:i w:val="0"/>
        <w:smallCaps w:val="0"/>
        <w:strike w:val="0"/>
        <w:color w:val="000000"/>
        <w:spacing w:val="0"/>
        <w:w w:val="100"/>
        <w:position w:val="0"/>
        <w:sz w:val="22"/>
        <w:u w:val="none"/>
      </w:rPr>
    </w:lvl>
    <w:lvl w:ilvl="2">
      <w:start w:val="1"/>
      <w:numFmt w:val="bullet"/>
      <w:lvlText w:val="-"/>
      <w:lvlJc w:val="left"/>
      <w:rPr>
        <w:rFonts w:ascii="Book Antiqua" w:hAnsi="Book Antiqua"/>
        <w:b w:val="0"/>
        <w:i w:val="0"/>
        <w:smallCaps w:val="0"/>
        <w:strike w:val="0"/>
        <w:color w:val="000000"/>
        <w:spacing w:val="0"/>
        <w:w w:val="100"/>
        <w:position w:val="0"/>
        <w:sz w:val="22"/>
        <w:u w:val="none"/>
      </w:rPr>
    </w:lvl>
    <w:lvl w:ilvl="3">
      <w:start w:val="1"/>
      <w:numFmt w:val="bullet"/>
      <w:lvlText w:val="-"/>
      <w:lvlJc w:val="left"/>
      <w:rPr>
        <w:rFonts w:ascii="Book Antiqua" w:hAnsi="Book Antiqua"/>
        <w:b w:val="0"/>
        <w:i w:val="0"/>
        <w:smallCaps w:val="0"/>
        <w:strike w:val="0"/>
        <w:color w:val="000000"/>
        <w:spacing w:val="0"/>
        <w:w w:val="100"/>
        <w:position w:val="0"/>
        <w:sz w:val="22"/>
        <w:u w:val="none"/>
      </w:rPr>
    </w:lvl>
    <w:lvl w:ilvl="4">
      <w:start w:val="1"/>
      <w:numFmt w:val="bullet"/>
      <w:lvlText w:val="-"/>
      <w:lvlJc w:val="left"/>
      <w:rPr>
        <w:rFonts w:ascii="Book Antiqua" w:hAnsi="Book Antiqua"/>
        <w:b w:val="0"/>
        <w:i w:val="0"/>
        <w:smallCaps w:val="0"/>
        <w:strike w:val="0"/>
        <w:color w:val="000000"/>
        <w:spacing w:val="0"/>
        <w:w w:val="100"/>
        <w:position w:val="0"/>
        <w:sz w:val="22"/>
        <w:u w:val="none"/>
      </w:rPr>
    </w:lvl>
    <w:lvl w:ilvl="5">
      <w:start w:val="1"/>
      <w:numFmt w:val="bullet"/>
      <w:lvlText w:val="-"/>
      <w:lvlJc w:val="left"/>
      <w:rPr>
        <w:rFonts w:ascii="Book Antiqua" w:hAnsi="Book Antiqua"/>
        <w:b w:val="0"/>
        <w:i w:val="0"/>
        <w:smallCaps w:val="0"/>
        <w:strike w:val="0"/>
        <w:color w:val="000000"/>
        <w:spacing w:val="0"/>
        <w:w w:val="100"/>
        <w:position w:val="0"/>
        <w:sz w:val="22"/>
        <w:u w:val="none"/>
      </w:rPr>
    </w:lvl>
    <w:lvl w:ilvl="6">
      <w:start w:val="1"/>
      <w:numFmt w:val="bullet"/>
      <w:lvlText w:val="-"/>
      <w:lvlJc w:val="left"/>
      <w:rPr>
        <w:rFonts w:ascii="Book Antiqua" w:hAnsi="Book Antiqua"/>
        <w:b w:val="0"/>
        <w:i w:val="0"/>
        <w:smallCaps w:val="0"/>
        <w:strike w:val="0"/>
        <w:color w:val="000000"/>
        <w:spacing w:val="0"/>
        <w:w w:val="100"/>
        <w:position w:val="0"/>
        <w:sz w:val="22"/>
        <w:u w:val="none"/>
      </w:rPr>
    </w:lvl>
    <w:lvl w:ilvl="7">
      <w:start w:val="1"/>
      <w:numFmt w:val="bullet"/>
      <w:lvlText w:val="-"/>
      <w:lvlJc w:val="left"/>
      <w:rPr>
        <w:rFonts w:ascii="Book Antiqua" w:hAnsi="Book Antiqua"/>
        <w:b w:val="0"/>
        <w:i w:val="0"/>
        <w:smallCaps w:val="0"/>
        <w:strike w:val="0"/>
        <w:color w:val="000000"/>
        <w:spacing w:val="0"/>
        <w:w w:val="100"/>
        <w:position w:val="0"/>
        <w:sz w:val="22"/>
        <w:u w:val="none"/>
      </w:rPr>
    </w:lvl>
    <w:lvl w:ilvl="8">
      <w:start w:val="1"/>
      <w:numFmt w:val="bullet"/>
      <w:lvlText w:val="-"/>
      <w:lvlJc w:val="left"/>
      <w:rPr>
        <w:rFonts w:ascii="Book Antiqua" w:hAnsi="Book Antiqua"/>
        <w:b w:val="0"/>
        <w:i w:val="0"/>
        <w:smallCaps w:val="0"/>
        <w:strike w:val="0"/>
        <w:color w:val="000000"/>
        <w:spacing w:val="0"/>
        <w:w w:val="100"/>
        <w:position w:val="0"/>
        <w:sz w:val="22"/>
        <w:u w:val="none"/>
      </w:r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27"/>
    <w:multiLevelType w:val="multilevel"/>
    <w:tmpl w:val="00000026"/>
    <w:lvl w:ilvl="0">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1">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2">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3">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4">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5">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6">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7">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lvl w:ilvl="8">
      <w:start w:val="2"/>
      <w:numFmt w:val="decimal"/>
      <w:lvlText w:val="(%1)"/>
      <w:lvlJc w:val="left"/>
      <w:rPr>
        <w:rFonts w:ascii="Book Antiqua" w:hAnsi="Book Antiqua" w:cs="Book Antiqua"/>
        <w:b w:val="0"/>
        <w:bCs w:val="0"/>
        <w:i w:val="0"/>
        <w:iCs w:val="0"/>
        <w:smallCaps w:val="0"/>
        <w:strike w:val="0"/>
        <w:color w:val="000000"/>
        <w:spacing w:val="0"/>
        <w:w w:val="100"/>
        <w:position w:val="0"/>
        <w:sz w:val="22"/>
        <w:szCs w:val="22"/>
        <w:u w:val="none"/>
      </w:rPr>
    </w:lvl>
  </w:abstractNum>
  <w:abstractNum w:abstractNumId="5" w15:restartNumberingAfterBreak="0">
    <w:nsid w:val="053E516C"/>
    <w:multiLevelType w:val="hybridMultilevel"/>
    <w:tmpl w:val="0AA0F18A"/>
    <w:lvl w:ilvl="0" w:tplc="CD408AF4">
      <w:start w:val="1"/>
      <w:numFmt w:val="bullet"/>
      <w:lvlText w:val=""/>
      <w:lvlJc w:val="left"/>
      <w:pPr>
        <w:ind w:left="720" w:hanging="360"/>
      </w:pPr>
      <w:rPr>
        <w:rFonts w:ascii="Symbol" w:hAnsi="Symbol" w:hint="default"/>
      </w:rPr>
    </w:lvl>
    <w:lvl w:ilvl="1" w:tplc="14D224BE" w:tentative="1">
      <w:start w:val="1"/>
      <w:numFmt w:val="bullet"/>
      <w:lvlText w:val="o"/>
      <w:lvlJc w:val="left"/>
      <w:pPr>
        <w:ind w:left="1440" w:hanging="360"/>
      </w:pPr>
      <w:rPr>
        <w:rFonts w:ascii="Courier New" w:hAnsi="Courier New" w:cs="Courier New" w:hint="default"/>
      </w:rPr>
    </w:lvl>
    <w:lvl w:ilvl="2" w:tplc="12E07A0E" w:tentative="1">
      <w:start w:val="1"/>
      <w:numFmt w:val="bullet"/>
      <w:lvlText w:val=""/>
      <w:lvlJc w:val="left"/>
      <w:pPr>
        <w:ind w:left="2160" w:hanging="360"/>
      </w:pPr>
      <w:rPr>
        <w:rFonts w:ascii="Wingdings" w:hAnsi="Wingdings" w:hint="default"/>
      </w:rPr>
    </w:lvl>
    <w:lvl w:ilvl="3" w:tplc="F6B4F68A" w:tentative="1">
      <w:start w:val="1"/>
      <w:numFmt w:val="bullet"/>
      <w:lvlText w:val=""/>
      <w:lvlJc w:val="left"/>
      <w:pPr>
        <w:ind w:left="2880" w:hanging="360"/>
      </w:pPr>
      <w:rPr>
        <w:rFonts w:ascii="Symbol" w:hAnsi="Symbol" w:hint="default"/>
      </w:rPr>
    </w:lvl>
    <w:lvl w:ilvl="4" w:tplc="BF467B96" w:tentative="1">
      <w:start w:val="1"/>
      <w:numFmt w:val="bullet"/>
      <w:lvlText w:val="o"/>
      <w:lvlJc w:val="left"/>
      <w:pPr>
        <w:ind w:left="3600" w:hanging="360"/>
      </w:pPr>
      <w:rPr>
        <w:rFonts w:ascii="Courier New" w:hAnsi="Courier New" w:cs="Courier New" w:hint="default"/>
      </w:rPr>
    </w:lvl>
    <w:lvl w:ilvl="5" w:tplc="889EA6D4" w:tentative="1">
      <w:start w:val="1"/>
      <w:numFmt w:val="bullet"/>
      <w:lvlText w:val=""/>
      <w:lvlJc w:val="left"/>
      <w:pPr>
        <w:ind w:left="4320" w:hanging="360"/>
      </w:pPr>
      <w:rPr>
        <w:rFonts w:ascii="Wingdings" w:hAnsi="Wingdings" w:hint="default"/>
      </w:rPr>
    </w:lvl>
    <w:lvl w:ilvl="6" w:tplc="A79E0960" w:tentative="1">
      <w:start w:val="1"/>
      <w:numFmt w:val="bullet"/>
      <w:lvlText w:val=""/>
      <w:lvlJc w:val="left"/>
      <w:pPr>
        <w:ind w:left="5040" w:hanging="360"/>
      </w:pPr>
      <w:rPr>
        <w:rFonts w:ascii="Symbol" w:hAnsi="Symbol" w:hint="default"/>
      </w:rPr>
    </w:lvl>
    <w:lvl w:ilvl="7" w:tplc="1DFCA698" w:tentative="1">
      <w:start w:val="1"/>
      <w:numFmt w:val="bullet"/>
      <w:lvlText w:val="o"/>
      <w:lvlJc w:val="left"/>
      <w:pPr>
        <w:ind w:left="5760" w:hanging="360"/>
      </w:pPr>
      <w:rPr>
        <w:rFonts w:ascii="Courier New" w:hAnsi="Courier New" w:cs="Courier New" w:hint="default"/>
      </w:rPr>
    </w:lvl>
    <w:lvl w:ilvl="8" w:tplc="9FAC0576" w:tentative="1">
      <w:start w:val="1"/>
      <w:numFmt w:val="bullet"/>
      <w:lvlText w:val=""/>
      <w:lvlJc w:val="left"/>
      <w:pPr>
        <w:ind w:left="6480" w:hanging="360"/>
      </w:pPr>
      <w:rPr>
        <w:rFonts w:ascii="Wingdings" w:hAnsi="Wingdings" w:hint="default"/>
      </w:rPr>
    </w:lvl>
  </w:abstractNum>
  <w:abstractNum w:abstractNumId="6" w15:restartNumberingAfterBreak="0">
    <w:nsid w:val="09E4326A"/>
    <w:multiLevelType w:val="hybridMultilevel"/>
    <w:tmpl w:val="8680648E"/>
    <w:lvl w:ilvl="0" w:tplc="D00866AA">
      <w:start w:val="1"/>
      <w:numFmt w:val="lowerLetter"/>
      <w:lvlText w:val="%1."/>
      <w:lvlJc w:val="left"/>
      <w:pPr>
        <w:ind w:left="720" w:hanging="360"/>
      </w:pPr>
    </w:lvl>
    <w:lvl w:ilvl="1" w:tplc="FD7E8FA4" w:tentative="1">
      <w:start w:val="1"/>
      <w:numFmt w:val="lowerLetter"/>
      <w:lvlText w:val="%2."/>
      <w:lvlJc w:val="left"/>
      <w:pPr>
        <w:ind w:left="1440" w:hanging="360"/>
      </w:pPr>
    </w:lvl>
    <w:lvl w:ilvl="2" w:tplc="3328EA62" w:tentative="1">
      <w:start w:val="1"/>
      <w:numFmt w:val="lowerRoman"/>
      <w:lvlText w:val="%3."/>
      <w:lvlJc w:val="right"/>
      <w:pPr>
        <w:ind w:left="2160" w:hanging="180"/>
      </w:pPr>
    </w:lvl>
    <w:lvl w:ilvl="3" w:tplc="7506D330" w:tentative="1">
      <w:start w:val="1"/>
      <w:numFmt w:val="decimal"/>
      <w:lvlText w:val="%4."/>
      <w:lvlJc w:val="left"/>
      <w:pPr>
        <w:ind w:left="2880" w:hanging="360"/>
      </w:pPr>
    </w:lvl>
    <w:lvl w:ilvl="4" w:tplc="8AE851E2" w:tentative="1">
      <w:start w:val="1"/>
      <w:numFmt w:val="lowerLetter"/>
      <w:lvlText w:val="%5."/>
      <w:lvlJc w:val="left"/>
      <w:pPr>
        <w:ind w:left="3600" w:hanging="360"/>
      </w:pPr>
    </w:lvl>
    <w:lvl w:ilvl="5" w:tplc="DA90481C" w:tentative="1">
      <w:start w:val="1"/>
      <w:numFmt w:val="lowerRoman"/>
      <w:lvlText w:val="%6."/>
      <w:lvlJc w:val="right"/>
      <w:pPr>
        <w:ind w:left="4320" w:hanging="180"/>
      </w:pPr>
    </w:lvl>
    <w:lvl w:ilvl="6" w:tplc="BE58C4E8" w:tentative="1">
      <w:start w:val="1"/>
      <w:numFmt w:val="decimal"/>
      <w:lvlText w:val="%7."/>
      <w:lvlJc w:val="left"/>
      <w:pPr>
        <w:ind w:left="5040" w:hanging="360"/>
      </w:pPr>
    </w:lvl>
    <w:lvl w:ilvl="7" w:tplc="AE7EB29C" w:tentative="1">
      <w:start w:val="1"/>
      <w:numFmt w:val="lowerLetter"/>
      <w:lvlText w:val="%8."/>
      <w:lvlJc w:val="left"/>
      <w:pPr>
        <w:ind w:left="5760" w:hanging="360"/>
      </w:pPr>
    </w:lvl>
    <w:lvl w:ilvl="8" w:tplc="B1F8E37E" w:tentative="1">
      <w:start w:val="1"/>
      <w:numFmt w:val="lowerRoman"/>
      <w:lvlText w:val="%9."/>
      <w:lvlJc w:val="right"/>
      <w:pPr>
        <w:ind w:left="6480" w:hanging="180"/>
      </w:pPr>
    </w:lvl>
  </w:abstractNum>
  <w:abstractNum w:abstractNumId="7" w15:restartNumberingAfterBreak="0">
    <w:nsid w:val="0CAE2A80"/>
    <w:multiLevelType w:val="hybridMultilevel"/>
    <w:tmpl w:val="3290194C"/>
    <w:lvl w:ilvl="0" w:tplc="39AA92AA">
      <w:start w:val="1"/>
      <w:numFmt w:val="lowerLetter"/>
      <w:lvlText w:val="%1."/>
      <w:lvlJc w:val="left"/>
      <w:pPr>
        <w:ind w:left="720" w:hanging="360"/>
      </w:pPr>
    </w:lvl>
    <w:lvl w:ilvl="1" w:tplc="24A8A33A" w:tentative="1">
      <w:start w:val="1"/>
      <w:numFmt w:val="lowerLetter"/>
      <w:lvlText w:val="%2."/>
      <w:lvlJc w:val="left"/>
      <w:pPr>
        <w:ind w:left="1440" w:hanging="360"/>
      </w:pPr>
    </w:lvl>
    <w:lvl w:ilvl="2" w:tplc="7F3699F0" w:tentative="1">
      <w:start w:val="1"/>
      <w:numFmt w:val="lowerRoman"/>
      <w:lvlText w:val="%3."/>
      <w:lvlJc w:val="right"/>
      <w:pPr>
        <w:ind w:left="2160" w:hanging="180"/>
      </w:pPr>
    </w:lvl>
    <w:lvl w:ilvl="3" w:tplc="0354F0EA" w:tentative="1">
      <w:start w:val="1"/>
      <w:numFmt w:val="decimal"/>
      <w:lvlText w:val="%4."/>
      <w:lvlJc w:val="left"/>
      <w:pPr>
        <w:ind w:left="2880" w:hanging="360"/>
      </w:pPr>
    </w:lvl>
    <w:lvl w:ilvl="4" w:tplc="09126BCE" w:tentative="1">
      <w:start w:val="1"/>
      <w:numFmt w:val="lowerLetter"/>
      <w:lvlText w:val="%5."/>
      <w:lvlJc w:val="left"/>
      <w:pPr>
        <w:ind w:left="3600" w:hanging="360"/>
      </w:pPr>
    </w:lvl>
    <w:lvl w:ilvl="5" w:tplc="2CA66634" w:tentative="1">
      <w:start w:val="1"/>
      <w:numFmt w:val="lowerRoman"/>
      <w:lvlText w:val="%6."/>
      <w:lvlJc w:val="right"/>
      <w:pPr>
        <w:ind w:left="4320" w:hanging="180"/>
      </w:pPr>
    </w:lvl>
    <w:lvl w:ilvl="6" w:tplc="506A44A4" w:tentative="1">
      <w:start w:val="1"/>
      <w:numFmt w:val="decimal"/>
      <w:lvlText w:val="%7."/>
      <w:lvlJc w:val="left"/>
      <w:pPr>
        <w:ind w:left="5040" w:hanging="360"/>
      </w:pPr>
    </w:lvl>
    <w:lvl w:ilvl="7" w:tplc="9A4013A8" w:tentative="1">
      <w:start w:val="1"/>
      <w:numFmt w:val="lowerLetter"/>
      <w:lvlText w:val="%8."/>
      <w:lvlJc w:val="left"/>
      <w:pPr>
        <w:ind w:left="5760" w:hanging="360"/>
      </w:pPr>
    </w:lvl>
    <w:lvl w:ilvl="8" w:tplc="670460BA" w:tentative="1">
      <w:start w:val="1"/>
      <w:numFmt w:val="lowerRoman"/>
      <w:lvlText w:val="%9."/>
      <w:lvlJc w:val="right"/>
      <w:pPr>
        <w:ind w:left="6480" w:hanging="180"/>
      </w:pPr>
    </w:lvl>
  </w:abstractNum>
  <w:abstractNum w:abstractNumId="8" w15:restartNumberingAfterBreak="0">
    <w:nsid w:val="0D911D14"/>
    <w:multiLevelType w:val="hybridMultilevel"/>
    <w:tmpl w:val="A93E50A6"/>
    <w:lvl w:ilvl="0" w:tplc="B75E193A">
      <w:start w:val="1"/>
      <w:numFmt w:val="decimal"/>
      <w:lvlText w:val="%1."/>
      <w:lvlJc w:val="right"/>
      <w:pPr>
        <w:ind w:left="720" w:hanging="360"/>
      </w:pPr>
      <w:rPr>
        <w:rFonts w:hint="default"/>
      </w:rPr>
    </w:lvl>
    <w:lvl w:ilvl="1" w:tplc="2B442724" w:tentative="1">
      <w:start w:val="1"/>
      <w:numFmt w:val="lowerLetter"/>
      <w:lvlText w:val="%2."/>
      <w:lvlJc w:val="left"/>
      <w:pPr>
        <w:ind w:left="1440" w:hanging="360"/>
      </w:pPr>
    </w:lvl>
    <w:lvl w:ilvl="2" w:tplc="0E263172" w:tentative="1">
      <w:start w:val="1"/>
      <w:numFmt w:val="lowerRoman"/>
      <w:lvlText w:val="%3."/>
      <w:lvlJc w:val="right"/>
      <w:pPr>
        <w:ind w:left="2160" w:hanging="180"/>
      </w:pPr>
    </w:lvl>
    <w:lvl w:ilvl="3" w:tplc="4EF22FB4" w:tentative="1">
      <w:start w:val="1"/>
      <w:numFmt w:val="decimal"/>
      <w:lvlText w:val="%4."/>
      <w:lvlJc w:val="left"/>
      <w:pPr>
        <w:ind w:left="2880" w:hanging="360"/>
      </w:pPr>
    </w:lvl>
    <w:lvl w:ilvl="4" w:tplc="5B7E782C" w:tentative="1">
      <w:start w:val="1"/>
      <w:numFmt w:val="lowerLetter"/>
      <w:lvlText w:val="%5."/>
      <w:lvlJc w:val="left"/>
      <w:pPr>
        <w:ind w:left="3600" w:hanging="360"/>
      </w:pPr>
    </w:lvl>
    <w:lvl w:ilvl="5" w:tplc="C3FAFA52" w:tentative="1">
      <w:start w:val="1"/>
      <w:numFmt w:val="lowerRoman"/>
      <w:lvlText w:val="%6."/>
      <w:lvlJc w:val="right"/>
      <w:pPr>
        <w:ind w:left="4320" w:hanging="180"/>
      </w:pPr>
    </w:lvl>
    <w:lvl w:ilvl="6" w:tplc="B696391E" w:tentative="1">
      <w:start w:val="1"/>
      <w:numFmt w:val="decimal"/>
      <w:lvlText w:val="%7."/>
      <w:lvlJc w:val="left"/>
      <w:pPr>
        <w:ind w:left="5040" w:hanging="360"/>
      </w:pPr>
    </w:lvl>
    <w:lvl w:ilvl="7" w:tplc="B5D405D6" w:tentative="1">
      <w:start w:val="1"/>
      <w:numFmt w:val="lowerLetter"/>
      <w:lvlText w:val="%8."/>
      <w:lvlJc w:val="left"/>
      <w:pPr>
        <w:ind w:left="5760" w:hanging="360"/>
      </w:pPr>
    </w:lvl>
    <w:lvl w:ilvl="8" w:tplc="1E226E24" w:tentative="1">
      <w:start w:val="1"/>
      <w:numFmt w:val="lowerRoman"/>
      <w:lvlText w:val="%9."/>
      <w:lvlJc w:val="right"/>
      <w:pPr>
        <w:ind w:left="6480" w:hanging="180"/>
      </w:pPr>
    </w:lvl>
  </w:abstractNum>
  <w:abstractNum w:abstractNumId="9" w15:restartNumberingAfterBreak="0">
    <w:nsid w:val="0F0270C0"/>
    <w:multiLevelType w:val="hybridMultilevel"/>
    <w:tmpl w:val="09B236BE"/>
    <w:lvl w:ilvl="0" w:tplc="4F164D64">
      <w:start w:val="1"/>
      <w:numFmt w:val="upperRoman"/>
      <w:lvlText w:val="%1."/>
      <w:lvlJc w:val="right"/>
      <w:pPr>
        <w:ind w:left="720" w:hanging="360"/>
      </w:pPr>
    </w:lvl>
    <w:lvl w:ilvl="1" w:tplc="66ECFC48">
      <w:start w:val="1"/>
      <w:numFmt w:val="lowerLetter"/>
      <w:lvlText w:val="%2."/>
      <w:lvlJc w:val="left"/>
      <w:pPr>
        <w:ind w:left="1440" w:hanging="360"/>
      </w:pPr>
    </w:lvl>
    <w:lvl w:ilvl="2" w:tplc="FF3C57AC">
      <w:start w:val="1"/>
      <w:numFmt w:val="lowerRoman"/>
      <w:lvlText w:val="%3."/>
      <w:lvlJc w:val="right"/>
      <w:pPr>
        <w:ind w:left="2160" w:hanging="180"/>
      </w:pPr>
    </w:lvl>
    <w:lvl w:ilvl="3" w:tplc="B3DA536C">
      <w:start w:val="1"/>
      <w:numFmt w:val="decimal"/>
      <w:lvlText w:val="%4."/>
      <w:lvlJc w:val="left"/>
      <w:pPr>
        <w:ind w:left="2880" w:hanging="360"/>
      </w:pPr>
    </w:lvl>
    <w:lvl w:ilvl="4" w:tplc="DD080476">
      <w:start w:val="1"/>
      <w:numFmt w:val="lowerLetter"/>
      <w:lvlText w:val="%5."/>
      <w:lvlJc w:val="left"/>
      <w:pPr>
        <w:ind w:left="3600" w:hanging="360"/>
      </w:pPr>
    </w:lvl>
    <w:lvl w:ilvl="5" w:tplc="687E2B5E">
      <w:start w:val="1"/>
      <w:numFmt w:val="lowerRoman"/>
      <w:lvlText w:val="%6."/>
      <w:lvlJc w:val="right"/>
      <w:pPr>
        <w:ind w:left="4320" w:hanging="180"/>
      </w:pPr>
    </w:lvl>
    <w:lvl w:ilvl="6" w:tplc="07047A08">
      <w:start w:val="1"/>
      <w:numFmt w:val="decimal"/>
      <w:lvlText w:val="%7."/>
      <w:lvlJc w:val="left"/>
      <w:pPr>
        <w:ind w:left="5040" w:hanging="360"/>
      </w:pPr>
    </w:lvl>
    <w:lvl w:ilvl="7" w:tplc="0ED0866E">
      <w:start w:val="1"/>
      <w:numFmt w:val="lowerLetter"/>
      <w:lvlText w:val="%8."/>
      <w:lvlJc w:val="left"/>
      <w:pPr>
        <w:ind w:left="5760" w:hanging="360"/>
      </w:pPr>
    </w:lvl>
    <w:lvl w:ilvl="8" w:tplc="923A1F72">
      <w:start w:val="1"/>
      <w:numFmt w:val="lowerRoman"/>
      <w:lvlText w:val="%9."/>
      <w:lvlJc w:val="right"/>
      <w:pPr>
        <w:ind w:left="6480" w:hanging="180"/>
      </w:pPr>
    </w:lvl>
  </w:abstractNum>
  <w:abstractNum w:abstractNumId="10" w15:restartNumberingAfterBreak="0">
    <w:nsid w:val="146A64CE"/>
    <w:multiLevelType w:val="hybridMultilevel"/>
    <w:tmpl w:val="DBCE051C"/>
    <w:lvl w:ilvl="0" w:tplc="5C9E78B4">
      <w:start w:val="1"/>
      <w:numFmt w:val="lowerLetter"/>
      <w:lvlText w:val="%1."/>
      <w:lvlJc w:val="left"/>
      <w:pPr>
        <w:ind w:left="786" w:hanging="360"/>
      </w:pPr>
    </w:lvl>
    <w:lvl w:ilvl="1" w:tplc="FBA23550" w:tentative="1">
      <w:start w:val="1"/>
      <w:numFmt w:val="lowerLetter"/>
      <w:lvlText w:val="%2."/>
      <w:lvlJc w:val="left"/>
      <w:pPr>
        <w:ind w:left="1506" w:hanging="360"/>
      </w:pPr>
    </w:lvl>
    <w:lvl w:ilvl="2" w:tplc="C8F035AC" w:tentative="1">
      <w:start w:val="1"/>
      <w:numFmt w:val="lowerRoman"/>
      <w:lvlText w:val="%3."/>
      <w:lvlJc w:val="right"/>
      <w:pPr>
        <w:ind w:left="2226" w:hanging="180"/>
      </w:pPr>
    </w:lvl>
    <w:lvl w:ilvl="3" w:tplc="974CCA48" w:tentative="1">
      <w:start w:val="1"/>
      <w:numFmt w:val="decimal"/>
      <w:lvlText w:val="%4."/>
      <w:lvlJc w:val="left"/>
      <w:pPr>
        <w:ind w:left="2946" w:hanging="360"/>
      </w:pPr>
    </w:lvl>
    <w:lvl w:ilvl="4" w:tplc="C890DAB8" w:tentative="1">
      <w:start w:val="1"/>
      <w:numFmt w:val="lowerLetter"/>
      <w:lvlText w:val="%5."/>
      <w:lvlJc w:val="left"/>
      <w:pPr>
        <w:ind w:left="3666" w:hanging="360"/>
      </w:pPr>
    </w:lvl>
    <w:lvl w:ilvl="5" w:tplc="631A6956" w:tentative="1">
      <w:start w:val="1"/>
      <w:numFmt w:val="lowerRoman"/>
      <w:lvlText w:val="%6."/>
      <w:lvlJc w:val="right"/>
      <w:pPr>
        <w:ind w:left="4386" w:hanging="180"/>
      </w:pPr>
    </w:lvl>
    <w:lvl w:ilvl="6" w:tplc="603095C0" w:tentative="1">
      <w:start w:val="1"/>
      <w:numFmt w:val="decimal"/>
      <w:lvlText w:val="%7."/>
      <w:lvlJc w:val="left"/>
      <w:pPr>
        <w:ind w:left="5106" w:hanging="360"/>
      </w:pPr>
    </w:lvl>
    <w:lvl w:ilvl="7" w:tplc="53D6905A" w:tentative="1">
      <w:start w:val="1"/>
      <w:numFmt w:val="lowerLetter"/>
      <w:lvlText w:val="%8."/>
      <w:lvlJc w:val="left"/>
      <w:pPr>
        <w:ind w:left="5826" w:hanging="360"/>
      </w:pPr>
    </w:lvl>
    <w:lvl w:ilvl="8" w:tplc="4A10C800" w:tentative="1">
      <w:start w:val="1"/>
      <w:numFmt w:val="lowerRoman"/>
      <w:lvlText w:val="%9."/>
      <w:lvlJc w:val="right"/>
      <w:pPr>
        <w:ind w:left="6546" w:hanging="180"/>
      </w:pPr>
    </w:lvl>
  </w:abstractNum>
  <w:abstractNum w:abstractNumId="11" w15:restartNumberingAfterBreak="0">
    <w:nsid w:val="1A184879"/>
    <w:multiLevelType w:val="hybridMultilevel"/>
    <w:tmpl w:val="68DE80B4"/>
    <w:lvl w:ilvl="0" w:tplc="3D101B16">
      <w:start w:val="1"/>
      <w:numFmt w:val="decimal"/>
      <w:lvlText w:val="%1."/>
      <w:lvlJc w:val="right"/>
      <w:pPr>
        <w:ind w:left="720" w:hanging="360"/>
      </w:pPr>
      <w:rPr>
        <w:rFonts w:hint="default"/>
      </w:rPr>
    </w:lvl>
    <w:lvl w:ilvl="1" w:tplc="5EE4EC80" w:tentative="1">
      <w:start w:val="1"/>
      <w:numFmt w:val="lowerLetter"/>
      <w:lvlText w:val="%2."/>
      <w:lvlJc w:val="left"/>
      <w:pPr>
        <w:ind w:left="1440" w:hanging="360"/>
      </w:pPr>
    </w:lvl>
    <w:lvl w:ilvl="2" w:tplc="9AFAD438" w:tentative="1">
      <w:start w:val="1"/>
      <w:numFmt w:val="lowerRoman"/>
      <w:lvlText w:val="%3."/>
      <w:lvlJc w:val="right"/>
      <w:pPr>
        <w:ind w:left="2160" w:hanging="180"/>
      </w:pPr>
    </w:lvl>
    <w:lvl w:ilvl="3" w:tplc="15441724" w:tentative="1">
      <w:start w:val="1"/>
      <w:numFmt w:val="decimal"/>
      <w:lvlText w:val="%4."/>
      <w:lvlJc w:val="left"/>
      <w:pPr>
        <w:ind w:left="2880" w:hanging="360"/>
      </w:pPr>
    </w:lvl>
    <w:lvl w:ilvl="4" w:tplc="07D4C652" w:tentative="1">
      <w:start w:val="1"/>
      <w:numFmt w:val="lowerLetter"/>
      <w:lvlText w:val="%5."/>
      <w:lvlJc w:val="left"/>
      <w:pPr>
        <w:ind w:left="3600" w:hanging="360"/>
      </w:pPr>
    </w:lvl>
    <w:lvl w:ilvl="5" w:tplc="E280DF44" w:tentative="1">
      <w:start w:val="1"/>
      <w:numFmt w:val="lowerRoman"/>
      <w:lvlText w:val="%6."/>
      <w:lvlJc w:val="right"/>
      <w:pPr>
        <w:ind w:left="4320" w:hanging="180"/>
      </w:pPr>
    </w:lvl>
    <w:lvl w:ilvl="6" w:tplc="D1EABCBC" w:tentative="1">
      <w:start w:val="1"/>
      <w:numFmt w:val="decimal"/>
      <w:lvlText w:val="%7."/>
      <w:lvlJc w:val="left"/>
      <w:pPr>
        <w:ind w:left="5040" w:hanging="360"/>
      </w:pPr>
    </w:lvl>
    <w:lvl w:ilvl="7" w:tplc="2EFA9D8E" w:tentative="1">
      <w:start w:val="1"/>
      <w:numFmt w:val="lowerLetter"/>
      <w:lvlText w:val="%8."/>
      <w:lvlJc w:val="left"/>
      <w:pPr>
        <w:ind w:left="5760" w:hanging="360"/>
      </w:pPr>
    </w:lvl>
    <w:lvl w:ilvl="8" w:tplc="BF4A35D4" w:tentative="1">
      <w:start w:val="1"/>
      <w:numFmt w:val="lowerRoman"/>
      <w:lvlText w:val="%9."/>
      <w:lvlJc w:val="right"/>
      <w:pPr>
        <w:ind w:left="6480" w:hanging="180"/>
      </w:pPr>
    </w:lvl>
  </w:abstractNum>
  <w:abstractNum w:abstractNumId="12" w15:restartNumberingAfterBreak="0">
    <w:nsid w:val="1F1C314F"/>
    <w:multiLevelType w:val="hybridMultilevel"/>
    <w:tmpl w:val="E638B494"/>
    <w:lvl w:ilvl="0" w:tplc="42B6C198">
      <w:start w:val="1"/>
      <w:numFmt w:val="bullet"/>
      <w:lvlText w:val=""/>
      <w:lvlJc w:val="left"/>
      <w:pPr>
        <w:ind w:left="1440" w:hanging="360"/>
      </w:pPr>
      <w:rPr>
        <w:rFonts w:ascii="Symbol" w:hAnsi="Symbol" w:hint="default"/>
      </w:rPr>
    </w:lvl>
    <w:lvl w:ilvl="1" w:tplc="8CFE52BC" w:tentative="1">
      <w:start w:val="1"/>
      <w:numFmt w:val="bullet"/>
      <w:lvlText w:val="o"/>
      <w:lvlJc w:val="left"/>
      <w:pPr>
        <w:ind w:left="2160" w:hanging="360"/>
      </w:pPr>
      <w:rPr>
        <w:rFonts w:ascii="Courier New" w:hAnsi="Courier New" w:cs="Courier New" w:hint="default"/>
      </w:rPr>
    </w:lvl>
    <w:lvl w:ilvl="2" w:tplc="78665016" w:tentative="1">
      <w:start w:val="1"/>
      <w:numFmt w:val="bullet"/>
      <w:lvlText w:val=""/>
      <w:lvlJc w:val="left"/>
      <w:pPr>
        <w:ind w:left="2880" w:hanging="360"/>
      </w:pPr>
      <w:rPr>
        <w:rFonts w:ascii="Wingdings" w:hAnsi="Wingdings" w:hint="default"/>
      </w:rPr>
    </w:lvl>
    <w:lvl w:ilvl="3" w:tplc="F00A65F8" w:tentative="1">
      <w:start w:val="1"/>
      <w:numFmt w:val="bullet"/>
      <w:lvlText w:val=""/>
      <w:lvlJc w:val="left"/>
      <w:pPr>
        <w:ind w:left="3600" w:hanging="360"/>
      </w:pPr>
      <w:rPr>
        <w:rFonts w:ascii="Symbol" w:hAnsi="Symbol" w:hint="default"/>
      </w:rPr>
    </w:lvl>
    <w:lvl w:ilvl="4" w:tplc="4B7428FA" w:tentative="1">
      <w:start w:val="1"/>
      <w:numFmt w:val="bullet"/>
      <w:lvlText w:val="o"/>
      <w:lvlJc w:val="left"/>
      <w:pPr>
        <w:ind w:left="4320" w:hanging="360"/>
      </w:pPr>
      <w:rPr>
        <w:rFonts w:ascii="Courier New" w:hAnsi="Courier New" w:cs="Courier New" w:hint="default"/>
      </w:rPr>
    </w:lvl>
    <w:lvl w:ilvl="5" w:tplc="7088A9FE" w:tentative="1">
      <w:start w:val="1"/>
      <w:numFmt w:val="bullet"/>
      <w:lvlText w:val=""/>
      <w:lvlJc w:val="left"/>
      <w:pPr>
        <w:ind w:left="5040" w:hanging="360"/>
      </w:pPr>
      <w:rPr>
        <w:rFonts w:ascii="Wingdings" w:hAnsi="Wingdings" w:hint="default"/>
      </w:rPr>
    </w:lvl>
    <w:lvl w:ilvl="6" w:tplc="2286B118" w:tentative="1">
      <w:start w:val="1"/>
      <w:numFmt w:val="bullet"/>
      <w:lvlText w:val=""/>
      <w:lvlJc w:val="left"/>
      <w:pPr>
        <w:ind w:left="5760" w:hanging="360"/>
      </w:pPr>
      <w:rPr>
        <w:rFonts w:ascii="Symbol" w:hAnsi="Symbol" w:hint="default"/>
      </w:rPr>
    </w:lvl>
    <w:lvl w:ilvl="7" w:tplc="899EE9A6" w:tentative="1">
      <w:start w:val="1"/>
      <w:numFmt w:val="bullet"/>
      <w:lvlText w:val="o"/>
      <w:lvlJc w:val="left"/>
      <w:pPr>
        <w:ind w:left="6480" w:hanging="360"/>
      </w:pPr>
      <w:rPr>
        <w:rFonts w:ascii="Courier New" w:hAnsi="Courier New" w:cs="Courier New" w:hint="default"/>
      </w:rPr>
    </w:lvl>
    <w:lvl w:ilvl="8" w:tplc="08D2B6B8" w:tentative="1">
      <w:start w:val="1"/>
      <w:numFmt w:val="bullet"/>
      <w:lvlText w:val=""/>
      <w:lvlJc w:val="left"/>
      <w:pPr>
        <w:ind w:left="7200" w:hanging="360"/>
      </w:pPr>
      <w:rPr>
        <w:rFonts w:ascii="Wingdings" w:hAnsi="Wingdings" w:hint="default"/>
      </w:rPr>
    </w:lvl>
  </w:abstractNum>
  <w:abstractNum w:abstractNumId="13" w15:restartNumberingAfterBreak="0">
    <w:nsid w:val="20E826A1"/>
    <w:multiLevelType w:val="hybridMultilevel"/>
    <w:tmpl w:val="3B4EA5E6"/>
    <w:lvl w:ilvl="0" w:tplc="0478BF48">
      <w:start w:val="1"/>
      <w:numFmt w:val="bullet"/>
      <w:lvlText w:val=""/>
      <w:lvlJc w:val="left"/>
      <w:pPr>
        <w:ind w:left="720" w:hanging="360"/>
      </w:pPr>
      <w:rPr>
        <w:rFonts w:ascii="Symbol" w:hAnsi="Symbol" w:hint="default"/>
      </w:rPr>
    </w:lvl>
    <w:lvl w:ilvl="1" w:tplc="CF988030" w:tentative="1">
      <w:start w:val="1"/>
      <w:numFmt w:val="bullet"/>
      <w:lvlText w:val="o"/>
      <w:lvlJc w:val="left"/>
      <w:pPr>
        <w:ind w:left="1440" w:hanging="360"/>
      </w:pPr>
      <w:rPr>
        <w:rFonts w:ascii="Courier New" w:hAnsi="Courier New" w:cs="Courier New" w:hint="default"/>
      </w:rPr>
    </w:lvl>
    <w:lvl w:ilvl="2" w:tplc="19B6B844" w:tentative="1">
      <w:start w:val="1"/>
      <w:numFmt w:val="bullet"/>
      <w:lvlText w:val=""/>
      <w:lvlJc w:val="left"/>
      <w:pPr>
        <w:ind w:left="2160" w:hanging="360"/>
      </w:pPr>
      <w:rPr>
        <w:rFonts w:ascii="Wingdings" w:hAnsi="Wingdings" w:hint="default"/>
      </w:rPr>
    </w:lvl>
    <w:lvl w:ilvl="3" w:tplc="A9A0F9BC" w:tentative="1">
      <w:start w:val="1"/>
      <w:numFmt w:val="bullet"/>
      <w:lvlText w:val=""/>
      <w:lvlJc w:val="left"/>
      <w:pPr>
        <w:ind w:left="2880" w:hanging="360"/>
      </w:pPr>
      <w:rPr>
        <w:rFonts w:ascii="Symbol" w:hAnsi="Symbol" w:hint="default"/>
      </w:rPr>
    </w:lvl>
    <w:lvl w:ilvl="4" w:tplc="4FAE1756" w:tentative="1">
      <w:start w:val="1"/>
      <w:numFmt w:val="bullet"/>
      <w:lvlText w:val="o"/>
      <w:lvlJc w:val="left"/>
      <w:pPr>
        <w:ind w:left="3600" w:hanging="360"/>
      </w:pPr>
      <w:rPr>
        <w:rFonts w:ascii="Courier New" w:hAnsi="Courier New" w:cs="Courier New" w:hint="default"/>
      </w:rPr>
    </w:lvl>
    <w:lvl w:ilvl="5" w:tplc="C74A0D4A" w:tentative="1">
      <w:start w:val="1"/>
      <w:numFmt w:val="bullet"/>
      <w:lvlText w:val=""/>
      <w:lvlJc w:val="left"/>
      <w:pPr>
        <w:ind w:left="4320" w:hanging="360"/>
      </w:pPr>
      <w:rPr>
        <w:rFonts w:ascii="Wingdings" w:hAnsi="Wingdings" w:hint="default"/>
      </w:rPr>
    </w:lvl>
    <w:lvl w:ilvl="6" w:tplc="3C34E5CE" w:tentative="1">
      <w:start w:val="1"/>
      <w:numFmt w:val="bullet"/>
      <w:lvlText w:val=""/>
      <w:lvlJc w:val="left"/>
      <w:pPr>
        <w:ind w:left="5040" w:hanging="360"/>
      </w:pPr>
      <w:rPr>
        <w:rFonts w:ascii="Symbol" w:hAnsi="Symbol" w:hint="default"/>
      </w:rPr>
    </w:lvl>
    <w:lvl w:ilvl="7" w:tplc="945AA3E2" w:tentative="1">
      <w:start w:val="1"/>
      <w:numFmt w:val="bullet"/>
      <w:lvlText w:val="o"/>
      <w:lvlJc w:val="left"/>
      <w:pPr>
        <w:ind w:left="5760" w:hanging="360"/>
      </w:pPr>
      <w:rPr>
        <w:rFonts w:ascii="Courier New" w:hAnsi="Courier New" w:cs="Courier New" w:hint="default"/>
      </w:rPr>
    </w:lvl>
    <w:lvl w:ilvl="8" w:tplc="90F22FA8" w:tentative="1">
      <w:start w:val="1"/>
      <w:numFmt w:val="bullet"/>
      <w:lvlText w:val=""/>
      <w:lvlJc w:val="left"/>
      <w:pPr>
        <w:ind w:left="6480" w:hanging="360"/>
      </w:pPr>
      <w:rPr>
        <w:rFonts w:ascii="Wingdings" w:hAnsi="Wingdings" w:hint="default"/>
      </w:rPr>
    </w:lvl>
  </w:abstractNum>
  <w:abstractNum w:abstractNumId="14" w15:restartNumberingAfterBreak="0">
    <w:nsid w:val="2A7E5A4B"/>
    <w:multiLevelType w:val="hybridMultilevel"/>
    <w:tmpl w:val="7716E90E"/>
    <w:lvl w:ilvl="0" w:tplc="A3BAB75C">
      <w:start w:val="1"/>
      <w:numFmt w:val="bullet"/>
      <w:lvlText w:val=""/>
      <w:lvlJc w:val="left"/>
      <w:pPr>
        <w:ind w:left="720" w:hanging="360"/>
      </w:pPr>
      <w:rPr>
        <w:rFonts w:ascii="Symbol" w:hAnsi="Symbol" w:hint="default"/>
      </w:rPr>
    </w:lvl>
    <w:lvl w:ilvl="1" w:tplc="F8BAA704" w:tentative="1">
      <w:start w:val="1"/>
      <w:numFmt w:val="bullet"/>
      <w:lvlText w:val="o"/>
      <w:lvlJc w:val="left"/>
      <w:pPr>
        <w:ind w:left="1440" w:hanging="360"/>
      </w:pPr>
      <w:rPr>
        <w:rFonts w:ascii="Courier New" w:hAnsi="Courier New" w:cs="Courier New" w:hint="default"/>
      </w:rPr>
    </w:lvl>
    <w:lvl w:ilvl="2" w:tplc="B660F8CE" w:tentative="1">
      <w:start w:val="1"/>
      <w:numFmt w:val="bullet"/>
      <w:lvlText w:val=""/>
      <w:lvlJc w:val="left"/>
      <w:pPr>
        <w:ind w:left="2160" w:hanging="360"/>
      </w:pPr>
      <w:rPr>
        <w:rFonts w:ascii="Wingdings" w:hAnsi="Wingdings" w:hint="default"/>
      </w:rPr>
    </w:lvl>
    <w:lvl w:ilvl="3" w:tplc="9B160C6E" w:tentative="1">
      <w:start w:val="1"/>
      <w:numFmt w:val="bullet"/>
      <w:lvlText w:val=""/>
      <w:lvlJc w:val="left"/>
      <w:pPr>
        <w:ind w:left="2880" w:hanging="360"/>
      </w:pPr>
      <w:rPr>
        <w:rFonts w:ascii="Symbol" w:hAnsi="Symbol" w:hint="default"/>
      </w:rPr>
    </w:lvl>
    <w:lvl w:ilvl="4" w:tplc="32262E08" w:tentative="1">
      <w:start w:val="1"/>
      <w:numFmt w:val="bullet"/>
      <w:lvlText w:val="o"/>
      <w:lvlJc w:val="left"/>
      <w:pPr>
        <w:ind w:left="3600" w:hanging="360"/>
      </w:pPr>
      <w:rPr>
        <w:rFonts w:ascii="Courier New" w:hAnsi="Courier New" w:cs="Courier New" w:hint="default"/>
      </w:rPr>
    </w:lvl>
    <w:lvl w:ilvl="5" w:tplc="57388352" w:tentative="1">
      <w:start w:val="1"/>
      <w:numFmt w:val="bullet"/>
      <w:lvlText w:val=""/>
      <w:lvlJc w:val="left"/>
      <w:pPr>
        <w:ind w:left="4320" w:hanging="360"/>
      </w:pPr>
      <w:rPr>
        <w:rFonts w:ascii="Wingdings" w:hAnsi="Wingdings" w:hint="default"/>
      </w:rPr>
    </w:lvl>
    <w:lvl w:ilvl="6" w:tplc="72EC3CD6" w:tentative="1">
      <w:start w:val="1"/>
      <w:numFmt w:val="bullet"/>
      <w:lvlText w:val=""/>
      <w:lvlJc w:val="left"/>
      <w:pPr>
        <w:ind w:left="5040" w:hanging="360"/>
      </w:pPr>
      <w:rPr>
        <w:rFonts w:ascii="Symbol" w:hAnsi="Symbol" w:hint="default"/>
      </w:rPr>
    </w:lvl>
    <w:lvl w:ilvl="7" w:tplc="418C13A8" w:tentative="1">
      <w:start w:val="1"/>
      <w:numFmt w:val="bullet"/>
      <w:lvlText w:val="o"/>
      <w:lvlJc w:val="left"/>
      <w:pPr>
        <w:ind w:left="5760" w:hanging="360"/>
      </w:pPr>
      <w:rPr>
        <w:rFonts w:ascii="Courier New" w:hAnsi="Courier New" w:cs="Courier New" w:hint="default"/>
      </w:rPr>
    </w:lvl>
    <w:lvl w:ilvl="8" w:tplc="64C8C880" w:tentative="1">
      <w:start w:val="1"/>
      <w:numFmt w:val="bullet"/>
      <w:lvlText w:val=""/>
      <w:lvlJc w:val="left"/>
      <w:pPr>
        <w:ind w:left="6480" w:hanging="360"/>
      </w:pPr>
      <w:rPr>
        <w:rFonts w:ascii="Wingdings" w:hAnsi="Wingdings" w:hint="default"/>
      </w:rPr>
    </w:lvl>
  </w:abstractNum>
  <w:abstractNum w:abstractNumId="15" w15:restartNumberingAfterBreak="0">
    <w:nsid w:val="2D13602B"/>
    <w:multiLevelType w:val="hybridMultilevel"/>
    <w:tmpl w:val="3460B802"/>
    <w:lvl w:ilvl="0" w:tplc="BDD87F48">
      <w:start w:val="1"/>
      <w:numFmt w:val="lowerLetter"/>
      <w:lvlText w:val="%1."/>
      <w:lvlJc w:val="left"/>
      <w:pPr>
        <w:ind w:left="720" w:hanging="360"/>
      </w:pPr>
    </w:lvl>
    <w:lvl w:ilvl="1" w:tplc="4DF2B0D6" w:tentative="1">
      <w:start w:val="1"/>
      <w:numFmt w:val="lowerLetter"/>
      <w:lvlText w:val="%2."/>
      <w:lvlJc w:val="left"/>
      <w:pPr>
        <w:ind w:left="1440" w:hanging="360"/>
      </w:pPr>
    </w:lvl>
    <w:lvl w:ilvl="2" w:tplc="AB94F2BE" w:tentative="1">
      <w:start w:val="1"/>
      <w:numFmt w:val="lowerRoman"/>
      <w:lvlText w:val="%3."/>
      <w:lvlJc w:val="right"/>
      <w:pPr>
        <w:ind w:left="2160" w:hanging="180"/>
      </w:pPr>
    </w:lvl>
    <w:lvl w:ilvl="3" w:tplc="EBB401BC" w:tentative="1">
      <w:start w:val="1"/>
      <w:numFmt w:val="decimal"/>
      <w:lvlText w:val="%4."/>
      <w:lvlJc w:val="left"/>
      <w:pPr>
        <w:ind w:left="2880" w:hanging="360"/>
      </w:pPr>
    </w:lvl>
    <w:lvl w:ilvl="4" w:tplc="0290A692" w:tentative="1">
      <w:start w:val="1"/>
      <w:numFmt w:val="lowerLetter"/>
      <w:lvlText w:val="%5."/>
      <w:lvlJc w:val="left"/>
      <w:pPr>
        <w:ind w:left="3600" w:hanging="360"/>
      </w:pPr>
    </w:lvl>
    <w:lvl w:ilvl="5" w:tplc="D5584A08" w:tentative="1">
      <w:start w:val="1"/>
      <w:numFmt w:val="lowerRoman"/>
      <w:lvlText w:val="%6."/>
      <w:lvlJc w:val="right"/>
      <w:pPr>
        <w:ind w:left="4320" w:hanging="180"/>
      </w:pPr>
    </w:lvl>
    <w:lvl w:ilvl="6" w:tplc="8FA67958" w:tentative="1">
      <w:start w:val="1"/>
      <w:numFmt w:val="decimal"/>
      <w:lvlText w:val="%7."/>
      <w:lvlJc w:val="left"/>
      <w:pPr>
        <w:ind w:left="5040" w:hanging="360"/>
      </w:pPr>
    </w:lvl>
    <w:lvl w:ilvl="7" w:tplc="C48A72B4" w:tentative="1">
      <w:start w:val="1"/>
      <w:numFmt w:val="lowerLetter"/>
      <w:lvlText w:val="%8."/>
      <w:lvlJc w:val="left"/>
      <w:pPr>
        <w:ind w:left="5760" w:hanging="360"/>
      </w:pPr>
    </w:lvl>
    <w:lvl w:ilvl="8" w:tplc="FA9A7476" w:tentative="1">
      <w:start w:val="1"/>
      <w:numFmt w:val="lowerRoman"/>
      <w:lvlText w:val="%9."/>
      <w:lvlJc w:val="right"/>
      <w:pPr>
        <w:ind w:left="6480" w:hanging="180"/>
      </w:pPr>
    </w:lvl>
  </w:abstractNum>
  <w:abstractNum w:abstractNumId="16" w15:restartNumberingAfterBreak="0">
    <w:nsid w:val="2E29289E"/>
    <w:multiLevelType w:val="hybridMultilevel"/>
    <w:tmpl w:val="EDD83568"/>
    <w:lvl w:ilvl="0" w:tplc="71100F1A">
      <w:start w:val="1"/>
      <w:numFmt w:val="bullet"/>
      <w:lvlText w:val=""/>
      <w:lvlJc w:val="left"/>
      <w:pPr>
        <w:ind w:left="720" w:hanging="360"/>
      </w:pPr>
      <w:rPr>
        <w:rFonts w:ascii="Symbol" w:hAnsi="Symbol" w:hint="default"/>
      </w:rPr>
    </w:lvl>
    <w:lvl w:ilvl="1" w:tplc="BF5CD548" w:tentative="1">
      <w:start w:val="1"/>
      <w:numFmt w:val="bullet"/>
      <w:lvlText w:val="o"/>
      <w:lvlJc w:val="left"/>
      <w:pPr>
        <w:ind w:left="1440" w:hanging="360"/>
      </w:pPr>
      <w:rPr>
        <w:rFonts w:ascii="Courier New" w:hAnsi="Courier New" w:cs="Courier New" w:hint="default"/>
      </w:rPr>
    </w:lvl>
    <w:lvl w:ilvl="2" w:tplc="DEE0D83E" w:tentative="1">
      <w:start w:val="1"/>
      <w:numFmt w:val="bullet"/>
      <w:lvlText w:val=""/>
      <w:lvlJc w:val="left"/>
      <w:pPr>
        <w:ind w:left="2160" w:hanging="360"/>
      </w:pPr>
      <w:rPr>
        <w:rFonts w:ascii="Wingdings" w:hAnsi="Wingdings" w:hint="default"/>
      </w:rPr>
    </w:lvl>
    <w:lvl w:ilvl="3" w:tplc="5CEC1EE6" w:tentative="1">
      <w:start w:val="1"/>
      <w:numFmt w:val="bullet"/>
      <w:lvlText w:val=""/>
      <w:lvlJc w:val="left"/>
      <w:pPr>
        <w:ind w:left="2880" w:hanging="360"/>
      </w:pPr>
      <w:rPr>
        <w:rFonts w:ascii="Symbol" w:hAnsi="Symbol" w:hint="default"/>
      </w:rPr>
    </w:lvl>
    <w:lvl w:ilvl="4" w:tplc="C0A40016" w:tentative="1">
      <w:start w:val="1"/>
      <w:numFmt w:val="bullet"/>
      <w:lvlText w:val="o"/>
      <w:lvlJc w:val="left"/>
      <w:pPr>
        <w:ind w:left="3600" w:hanging="360"/>
      </w:pPr>
      <w:rPr>
        <w:rFonts w:ascii="Courier New" w:hAnsi="Courier New" w:cs="Courier New" w:hint="default"/>
      </w:rPr>
    </w:lvl>
    <w:lvl w:ilvl="5" w:tplc="BEF097B6" w:tentative="1">
      <w:start w:val="1"/>
      <w:numFmt w:val="bullet"/>
      <w:lvlText w:val=""/>
      <w:lvlJc w:val="left"/>
      <w:pPr>
        <w:ind w:left="4320" w:hanging="360"/>
      </w:pPr>
      <w:rPr>
        <w:rFonts w:ascii="Wingdings" w:hAnsi="Wingdings" w:hint="default"/>
      </w:rPr>
    </w:lvl>
    <w:lvl w:ilvl="6" w:tplc="B186197E" w:tentative="1">
      <w:start w:val="1"/>
      <w:numFmt w:val="bullet"/>
      <w:lvlText w:val=""/>
      <w:lvlJc w:val="left"/>
      <w:pPr>
        <w:ind w:left="5040" w:hanging="360"/>
      </w:pPr>
      <w:rPr>
        <w:rFonts w:ascii="Symbol" w:hAnsi="Symbol" w:hint="default"/>
      </w:rPr>
    </w:lvl>
    <w:lvl w:ilvl="7" w:tplc="697C1A46" w:tentative="1">
      <w:start w:val="1"/>
      <w:numFmt w:val="bullet"/>
      <w:lvlText w:val="o"/>
      <w:lvlJc w:val="left"/>
      <w:pPr>
        <w:ind w:left="5760" w:hanging="360"/>
      </w:pPr>
      <w:rPr>
        <w:rFonts w:ascii="Courier New" w:hAnsi="Courier New" w:cs="Courier New" w:hint="default"/>
      </w:rPr>
    </w:lvl>
    <w:lvl w:ilvl="8" w:tplc="73AAC684" w:tentative="1">
      <w:start w:val="1"/>
      <w:numFmt w:val="bullet"/>
      <w:lvlText w:val=""/>
      <w:lvlJc w:val="left"/>
      <w:pPr>
        <w:ind w:left="6480" w:hanging="360"/>
      </w:pPr>
      <w:rPr>
        <w:rFonts w:ascii="Wingdings" w:hAnsi="Wingdings" w:hint="default"/>
      </w:rPr>
    </w:lvl>
  </w:abstractNum>
  <w:abstractNum w:abstractNumId="17" w15:restartNumberingAfterBreak="0">
    <w:nsid w:val="2F1040FC"/>
    <w:multiLevelType w:val="hybridMultilevel"/>
    <w:tmpl w:val="72DCD7F0"/>
    <w:lvl w:ilvl="0" w:tplc="755CDFE2">
      <w:start w:val="1"/>
      <w:numFmt w:val="upperRoman"/>
      <w:lvlText w:val="%1."/>
      <w:lvlJc w:val="right"/>
      <w:pPr>
        <w:ind w:left="720" w:hanging="360"/>
      </w:pPr>
    </w:lvl>
    <w:lvl w:ilvl="1" w:tplc="7CECE8C4" w:tentative="1">
      <w:start w:val="1"/>
      <w:numFmt w:val="lowerLetter"/>
      <w:lvlText w:val="%2."/>
      <w:lvlJc w:val="left"/>
      <w:pPr>
        <w:ind w:left="1440" w:hanging="360"/>
      </w:pPr>
    </w:lvl>
    <w:lvl w:ilvl="2" w:tplc="64965D12" w:tentative="1">
      <w:start w:val="1"/>
      <w:numFmt w:val="lowerRoman"/>
      <w:lvlText w:val="%3."/>
      <w:lvlJc w:val="right"/>
      <w:pPr>
        <w:ind w:left="2160" w:hanging="180"/>
      </w:pPr>
    </w:lvl>
    <w:lvl w:ilvl="3" w:tplc="E47857F8" w:tentative="1">
      <w:start w:val="1"/>
      <w:numFmt w:val="decimal"/>
      <w:lvlText w:val="%4."/>
      <w:lvlJc w:val="left"/>
      <w:pPr>
        <w:ind w:left="2880" w:hanging="360"/>
      </w:pPr>
    </w:lvl>
    <w:lvl w:ilvl="4" w:tplc="2646A314" w:tentative="1">
      <w:start w:val="1"/>
      <w:numFmt w:val="lowerLetter"/>
      <w:lvlText w:val="%5."/>
      <w:lvlJc w:val="left"/>
      <w:pPr>
        <w:ind w:left="3600" w:hanging="360"/>
      </w:pPr>
    </w:lvl>
    <w:lvl w:ilvl="5" w:tplc="DD22E640" w:tentative="1">
      <w:start w:val="1"/>
      <w:numFmt w:val="lowerRoman"/>
      <w:lvlText w:val="%6."/>
      <w:lvlJc w:val="right"/>
      <w:pPr>
        <w:ind w:left="4320" w:hanging="180"/>
      </w:pPr>
    </w:lvl>
    <w:lvl w:ilvl="6" w:tplc="C0E80C18" w:tentative="1">
      <w:start w:val="1"/>
      <w:numFmt w:val="decimal"/>
      <w:lvlText w:val="%7."/>
      <w:lvlJc w:val="left"/>
      <w:pPr>
        <w:ind w:left="5040" w:hanging="360"/>
      </w:pPr>
    </w:lvl>
    <w:lvl w:ilvl="7" w:tplc="55ECBE58" w:tentative="1">
      <w:start w:val="1"/>
      <w:numFmt w:val="lowerLetter"/>
      <w:lvlText w:val="%8."/>
      <w:lvlJc w:val="left"/>
      <w:pPr>
        <w:ind w:left="5760" w:hanging="360"/>
      </w:pPr>
    </w:lvl>
    <w:lvl w:ilvl="8" w:tplc="A6FCC60A" w:tentative="1">
      <w:start w:val="1"/>
      <w:numFmt w:val="lowerRoman"/>
      <w:lvlText w:val="%9."/>
      <w:lvlJc w:val="right"/>
      <w:pPr>
        <w:ind w:left="6480" w:hanging="180"/>
      </w:pPr>
    </w:lvl>
  </w:abstractNum>
  <w:abstractNum w:abstractNumId="18" w15:restartNumberingAfterBreak="0">
    <w:nsid w:val="326A3D25"/>
    <w:multiLevelType w:val="hybridMultilevel"/>
    <w:tmpl w:val="6AACE47C"/>
    <w:lvl w:ilvl="0" w:tplc="E040BCD6">
      <w:start w:val="1"/>
      <w:numFmt w:val="decimal"/>
      <w:lvlText w:val="%1."/>
      <w:lvlJc w:val="right"/>
      <w:pPr>
        <w:ind w:left="720" w:hanging="360"/>
      </w:pPr>
    </w:lvl>
    <w:lvl w:ilvl="1" w:tplc="D214DC10">
      <w:start w:val="1"/>
      <w:numFmt w:val="lowerLetter"/>
      <w:lvlText w:val="%2."/>
      <w:lvlJc w:val="left"/>
      <w:pPr>
        <w:ind w:left="1440" w:hanging="360"/>
      </w:pPr>
    </w:lvl>
    <w:lvl w:ilvl="2" w:tplc="0E14879C">
      <w:start w:val="1"/>
      <w:numFmt w:val="lowerRoman"/>
      <w:lvlText w:val="%3."/>
      <w:lvlJc w:val="right"/>
      <w:pPr>
        <w:ind w:left="2160" w:hanging="180"/>
      </w:pPr>
    </w:lvl>
    <w:lvl w:ilvl="3" w:tplc="EDBE3B80">
      <w:start w:val="1"/>
      <w:numFmt w:val="decimal"/>
      <w:lvlText w:val="%4."/>
      <w:lvlJc w:val="left"/>
      <w:pPr>
        <w:ind w:left="2880" w:hanging="360"/>
      </w:pPr>
    </w:lvl>
    <w:lvl w:ilvl="4" w:tplc="120C9C88">
      <w:start w:val="1"/>
      <w:numFmt w:val="lowerLetter"/>
      <w:lvlText w:val="%5."/>
      <w:lvlJc w:val="left"/>
      <w:pPr>
        <w:ind w:left="3600" w:hanging="360"/>
      </w:pPr>
    </w:lvl>
    <w:lvl w:ilvl="5" w:tplc="ACA85236">
      <w:start w:val="1"/>
      <w:numFmt w:val="lowerRoman"/>
      <w:lvlText w:val="%6."/>
      <w:lvlJc w:val="right"/>
      <w:pPr>
        <w:ind w:left="4320" w:hanging="180"/>
      </w:pPr>
    </w:lvl>
    <w:lvl w:ilvl="6" w:tplc="45FC5A20">
      <w:start w:val="1"/>
      <w:numFmt w:val="decimal"/>
      <w:lvlText w:val="%7."/>
      <w:lvlJc w:val="left"/>
      <w:pPr>
        <w:ind w:left="5040" w:hanging="360"/>
      </w:pPr>
    </w:lvl>
    <w:lvl w:ilvl="7" w:tplc="FEF47F72">
      <w:start w:val="1"/>
      <w:numFmt w:val="lowerLetter"/>
      <w:lvlText w:val="%8."/>
      <w:lvlJc w:val="left"/>
      <w:pPr>
        <w:ind w:left="5760" w:hanging="360"/>
      </w:pPr>
    </w:lvl>
    <w:lvl w:ilvl="8" w:tplc="A230A25E">
      <w:start w:val="1"/>
      <w:numFmt w:val="lowerRoman"/>
      <w:lvlText w:val="%9."/>
      <w:lvlJc w:val="right"/>
      <w:pPr>
        <w:ind w:left="6480" w:hanging="180"/>
      </w:pPr>
    </w:lvl>
  </w:abstractNum>
  <w:abstractNum w:abstractNumId="19" w15:restartNumberingAfterBreak="0">
    <w:nsid w:val="36533EB6"/>
    <w:multiLevelType w:val="hybridMultilevel"/>
    <w:tmpl w:val="B8DEA162"/>
    <w:lvl w:ilvl="0" w:tplc="1F8A7398">
      <w:start w:val="1"/>
      <w:numFmt w:val="upperLetter"/>
      <w:lvlText w:val="%1)"/>
      <w:lvlJc w:val="left"/>
      <w:pPr>
        <w:ind w:left="1080" w:hanging="360"/>
      </w:pPr>
      <w:rPr>
        <w:rFonts w:cs="Times New Roman" w:hint="default"/>
      </w:rPr>
    </w:lvl>
    <w:lvl w:ilvl="1" w:tplc="0F407DA6" w:tentative="1">
      <w:start w:val="1"/>
      <w:numFmt w:val="lowerLetter"/>
      <w:lvlText w:val="%2."/>
      <w:lvlJc w:val="left"/>
      <w:pPr>
        <w:ind w:left="1800" w:hanging="360"/>
      </w:pPr>
      <w:rPr>
        <w:rFonts w:cs="Times New Roman"/>
      </w:rPr>
    </w:lvl>
    <w:lvl w:ilvl="2" w:tplc="AC8028A6" w:tentative="1">
      <w:start w:val="1"/>
      <w:numFmt w:val="lowerRoman"/>
      <w:lvlText w:val="%3."/>
      <w:lvlJc w:val="right"/>
      <w:pPr>
        <w:ind w:left="2520" w:hanging="180"/>
      </w:pPr>
      <w:rPr>
        <w:rFonts w:cs="Times New Roman"/>
      </w:rPr>
    </w:lvl>
    <w:lvl w:ilvl="3" w:tplc="D1F6793C" w:tentative="1">
      <w:start w:val="1"/>
      <w:numFmt w:val="decimal"/>
      <w:lvlText w:val="%4."/>
      <w:lvlJc w:val="left"/>
      <w:pPr>
        <w:ind w:left="3240" w:hanging="360"/>
      </w:pPr>
      <w:rPr>
        <w:rFonts w:cs="Times New Roman"/>
      </w:rPr>
    </w:lvl>
    <w:lvl w:ilvl="4" w:tplc="7018AAFA" w:tentative="1">
      <w:start w:val="1"/>
      <w:numFmt w:val="lowerLetter"/>
      <w:lvlText w:val="%5."/>
      <w:lvlJc w:val="left"/>
      <w:pPr>
        <w:ind w:left="3960" w:hanging="360"/>
      </w:pPr>
      <w:rPr>
        <w:rFonts w:cs="Times New Roman"/>
      </w:rPr>
    </w:lvl>
    <w:lvl w:ilvl="5" w:tplc="CEC0157C" w:tentative="1">
      <w:start w:val="1"/>
      <w:numFmt w:val="lowerRoman"/>
      <w:lvlText w:val="%6."/>
      <w:lvlJc w:val="right"/>
      <w:pPr>
        <w:ind w:left="4680" w:hanging="180"/>
      </w:pPr>
      <w:rPr>
        <w:rFonts w:cs="Times New Roman"/>
      </w:rPr>
    </w:lvl>
    <w:lvl w:ilvl="6" w:tplc="8B6EA1A6" w:tentative="1">
      <w:start w:val="1"/>
      <w:numFmt w:val="decimal"/>
      <w:lvlText w:val="%7."/>
      <w:lvlJc w:val="left"/>
      <w:pPr>
        <w:ind w:left="5400" w:hanging="360"/>
      </w:pPr>
      <w:rPr>
        <w:rFonts w:cs="Times New Roman"/>
      </w:rPr>
    </w:lvl>
    <w:lvl w:ilvl="7" w:tplc="F8A8DC4C" w:tentative="1">
      <w:start w:val="1"/>
      <w:numFmt w:val="lowerLetter"/>
      <w:lvlText w:val="%8."/>
      <w:lvlJc w:val="left"/>
      <w:pPr>
        <w:ind w:left="6120" w:hanging="360"/>
      </w:pPr>
      <w:rPr>
        <w:rFonts w:cs="Times New Roman"/>
      </w:rPr>
    </w:lvl>
    <w:lvl w:ilvl="8" w:tplc="F15258BC" w:tentative="1">
      <w:start w:val="1"/>
      <w:numFmt w:val="lowerRoman"/>
      <w:lvlText w:val="%9."/>
      <w:lvlJc w:val="right"/>
      <w:pPr>
        <w:ind w:left="6840" w:hanging="180"/>
      </w:pPr>
      <w:rPr>
        <w:rFonts w:cs="Times New Roman"/>
      </w:rPr>
    </w:lvl>
  </w:abstractNum>
  <w:abstractNum w:abstractNumId="20" w15:restartNumberingAfterBreak="0">
    <w:nsid w:val="37FB4ED7"/>
    <w:multiLevelType w:val="hybridMultilevel"/>
    <w:tmpl w:val="2F2E8790"/>
    <w:lvl w:ilvl="0" w:tplc="6FFEF1B2">
      <w:start w:val="1"/>
      <w:numFmt w:val="decimal"/>
      <w:lvlText w:val="%1."/>
      <w:lvlJc w:val="right"/>
      <w:pPr>
        <w:ind w:left="720" w:hanging="360"/>
      </w:pPr>
      <w:rPr>
        <w:rFonts w:hint="default"/>
      </w:rPr>
    </w:lvl>
    <w:lvl w:ilvl="1" w:tplc="F6329F2A" w:tentative="1">
      <w:start w:val="1"/>
      <w:numFmt w:val="lowerLetter"/>
      <w:lvlText w:val="%2."/>
      <w:lvlJc w:val="left"/>
      <w:pPr>
        <w:ind w:left="1440" w:hanging="360"/>
      </w:pPr>
    </w:lvl>
    <w:lvl w:ilvl="2" w:tplc="9078C104" w:tentative="1">
      <w:start w:val="1"/>
      <w:numFmt w:val="lowerRoman"/>
      <w:lvlText w:val="%3."/>
      <w:lvlJc w:val="right"/>
      <w:pPr>
        <w:ind w:left="2160" w:hanging="180"/>
      </w:pPr>
    </w:lvl>
    <w:lvl w:ilvl="3" w:tplc="4FACDB02" w:tentative="1">
      <w:start w:val="1"/>
      <w:numFmt w:val="decimal"/>
      <w:lvlText w:val="%4."/>
      <w:lvlJc w:val="left"/>
      <w:pPr>
        <w:ind w:left="2880" w:hanging="360"/>
      </w:pPr>
    </w:lvl>
    <w:lvl w:ilvl="4" w:tplc="7FCAF92C" w:tentative="1">
      <w:start w:val="1"/>
      <w:numFmt w:val="lowerLetter"/>
      <w:lvlText w:val="%5."/>
      <w:lvlJc w:val="left"/>
      <w:pPr>
        <w:ind w:left="3600" w:hanging="360"/>
      </w:pPr>
    </w:lvl>
    <w:lvl w:ilvl="5" w:tplc="B178F3C2" w:tentative="1">
      <w:start w:val="1"/>
      <w:numFmt w:val="lowerRoman"/>
      <w:lvlText w:val="%6."/>
      <w:lvlJc w:val="right"/>
      <w:pPr>
        <w:ind w:left="4320" w:hanging="180"/>
      </w:pPr>
    </w:lvl>
    <w:lvl w:ilvl="6" w:tplc="171AB01A" w:tentative="1">
      <w:start w:val="1"/>
      <w:numFmt w:val="decimal"/>
      <w:lvlText w:val="%7."/>
      <w:lvlJc w:val="left"/>
      <w:pPr>
        <w:ind w:left="5040" w:hanging="360"/>
      </w:pPr>
    </w:lvl>
    <w:lvl w:ilvl="7" w:tplc="8682CDBC" w:tentative="1">
      <w:start w:val="1"/>
      <w:numFmt w:val="lowerLetter"/>
      <w:lvlText w:val="%8."/>
      <w:lvlJc w:val="left"/>
      <w:pPr>
        <w:ind w:left="5760" w:hanging="360"/>
      </w:pPr>
    </w:lvl>
    <w:lvl w:ilvl="8" w:tplc="40320D8C" w:tentative="1">
      <w:start w:val="1"/>
      <w:numFmt w:val="lowerRoman"/>
      <w:lvlText w:val="%9."/>
      <w:lvlJc w:val="right"/>
      <w:pPr>
        <w:ind w:left="6480" w:hanging="180"/>
      </w:pPr>
    </w:lvl>
  </w:abstractNum>
  <w:abstractNum w:abstractNumId="21" w15:restartNumberingAfterBreak="0">
    <w:nsid w:val="39727742"/>
    <w:multiLevelType w:val="hybridMultilevel"/>
    <w:tmpl w:val="837EE342"/>
    <w:lvl w:ilvl="0" w:tplc="0298FC62">
      <w:start w:val="1"/>
      <w:numFmt w:val="decimal"/>
      <w:lvlText w:val="%1."/>
      <w:lvlJc w:val="right"/>
      <w:pPr>
        <w:ind w:left="720" w:hanging="360"/>
      </w:pPr>
      <w:rPr>
        <w:rFonts w:hint="default"/>
      </w:rPr>
    </w:lvl>
    <w:lvl w:ilvl="1" w:tplc="D400A1E4" w:tentative="1">
      <w:start w:val="1"/>
      <w:numFmt w:val="lowerLetter"/>
      <w:lvlText w:val="%2."/>
      <w:lvlJc w:val="left"/>
      <w:pPr>
        <w:ind w:left="1440" w:hanging="360"/>
      </w:pPr>
    </w:lvl>
    <w:lvl w:ilvl="2" w:tplc="3BE8AE80" w:tentative="1">
      <w:start w:val="1"/>
      <w:numFmt w:val="lowerRoman"/>
      <w:lvlText w:val="%3."/>
      <w:lvlJc w:val="right"/>
      <w:pPr>
        <w:ind w:left="2160" w:hanging="180"/>
      </w:pPr>
    </w:lvl>
    <w:lvl w:ilvl="3" w:tplc="E25A2294" w:tentative="1">
      <w:start w:val="1"/>
      <w:numFmt w:val="decimal"/>
      <w:lvlText w:val="%4."/>
      <w:lvlJc w:val="left"/>
      <w:pPr>
        <w:ind w:left="2880" w:hanging="360"/>
      </w:pPr>
    </w:lvl>
    <w:lvl w:ilvl="4" w:tplc="F8B60FCA" w:tentative="1">
      <w:start w:val="1"/>
      <w:numFmt w:val="lowerLetter"/>
      <w:lvlText w:val="%5."/>
      <w:lvlJc w:val="left"/>
      <w:pPr>
        <w:ind w:left="3600" w:hanging="360"/>
      </w:pPr>
    </w:lvl>
    <w:lvl w:ilvl="5" w:tplc="327AECB8" w:tentative="1">
      <w:start w:val="1"/>
      <w:numFmt w:val="lowerRoman"/>
      <w:lvlText w:val="%6."/>
      <w:lvlJc w:val="right"/>
      <w:pPr>
        <w:ind w:left="4320" w:hanging="180"/>
      </w:pPr>
    </w:lvl>
    <w:lvl w:ilvl="6" w:tplc="0A5E1B28" w:tentative="1">
      <w:start w:val="1"/>
      <w:numFmt w:val="decimal"/>
      <w:lvlText w:val="%7."/>
      <w:lvlJc w:val="left"/>
      <w:pPr>
        <w:ind w:left="5040" w:hanging="360"/>
      </w:pPr>
    </w:lvl>
    <w:lvl w:ilvl="7" w:tplc="4162A56C" w:tentative="1">
      <w:start w:val="1"/>
      <w:numFmt w:val="lowerLetter"/>
      <w:lvlText w:val="%8."/>
      <w:lvlJc w:val="left"/>
      <w:pPr>
        <w:ind w:left="5760" w:hanging="360"/>
      </w:pPr>
    </w:lvl>
    <w:lvl w:ilvl="8" w:tplc="C4CAED3A" w:tentative="1">
      <w:start w:val="1"/>
      <w:numFmt w:val="lowerRoman"/>
      <w:lvlText w:val="%9."/>
      <w:lvlJc w:val="right"/>
      <w:pPr>
        <w:ind w:left="6480" w:hanging="180"/>
      </w:pPr>
    </w:lvl>
  </w:abstractNum>
  <w:abstractNum w:abstractNumId="22" w15:restartNumberingAfterBreak="0">
    <w:nsid w:val="41C45034"/>
    <w:multiLevelType w:val="hybridMultilevel"/>
    <w:tmpl w:val="5888ACE2"/>
    <w:lvl w:ilvl="0" w:tplc="11DA5C6C">
      <w:start w:val="1"/>
      <w:numFmt w:val="bullet"/>
      <w:lvlText w:val=""/>
      <w:lvlJc w:val="left"/>
      <w:pPr>
        <w:ind w:left="644" w:hanging="360"/>
      </w:pPr>
      <w:rPr>
        <w:rFonts w:ascii="Symbol" w:hAnsi="Symbol" w:hint="default"/>
      </w:rPr>
    </w:lvl>
    <w:lvl w:ilvl="1" w:tplc="F1DE8876" w:tentative="1">
      <w:start w:val="1"/>
      <w:numFmt w:val="bullet"/>
      <w:lvlText w:val="o"/>
      <w:lvlJc w:val="left"/>
      <w:pPr>
        <w:ind w:left="1440" w:hanging="360"/>
      </w:pPr>
      <w:rPr>
        <w:rFonts w:ascii="Courier New" w:hAnsi="Courier New" w:cs="Courier New" w:hint="default"/>
      </w:rPr>
    </w:lvl>
    <w:lvl w:ilvl="2" w:tplc="9D5A3154" w:tentative="1">
      <w:start w:val="1"/>
      <w:numFmt w:val="bullet"/>
      <w:lvlText w:val=""/>
      <w:lvlJc w:val="left"/>
      <w:pPr>
        <w:ind w:left="2160" w:hanging="360"/>
      </w:pPr>
      <w:rPr>
        <w:rFonts w:ascii="Wingdings" w:hAnsi="Wingdings" w:hint="default"/>
      </w:rPr>
    </w:lvl>
    <w:lvl w:ilvl="3" w:tplc="A932670A" w:tentative="1">
      <w:start w:val="1"/>
      <w:numFmt w:val="bullet"/>
      <w:lvlText w:val=""/>
      <w:lvlJc w:val="left"/>
      <w:pPr>
        <w:ind w:left="2880" w:hanging="360"/>
      </w:pPr>
      <w:rPr>
        <w:rFonts w:ascii="Symbol" w:hAnsi="Symbol" w:hint="default"/>
      </w:rPr>
    </w:lvl>
    <w:lvl w:ilvl="4" w:tplc="6BCE41DC" w:tentative="1">
      <w:start w:val="1"/>
      <w:numFmt w:val="bullet"/>
      <w:lvlText w:val="o"/>
      <w:lvlJc w:val="left"/>
      <w:pPr>
        <w:ind w:left="3600" w:hanging="360"/>
      </w:pPr>
      <w:rPr>
        <w:rFonts w:ascii="Courier New" w:hAnsi="Courier New" w:cs="Courier New" w:hint="default"/>
      </w:rPr>
    </w:lvl>
    <w:lvl w:ilvl="5" w:tplc="DFCE7376" w:tentative="1">
      <w:start w:val="1"/>
      <w:numFmt w:val="bullet"/>
      <w:lvlText w:val=""/>
      <w:lvlJc w:val="left"/>
      <w:pPr>
        <w:ind w:left="4320" w:hanging="360"/>
      </w:pPr>
      <w:rPr>
        <w:rFonts w:ascii="Wingdings" w:hAnsi="Wingdings" w:hint="default"/>
      </w:rPr>
    </w:lvl>
    <w:lvl w:ilvl="6" w:tplc="DE528B26" w:tentative="1">
      <w:start w:val="1"/>
      <w:numFmt w:val="bullet"/>
      <w:lvlText w:val=""/>
      <w:lvlJc w:val="left"/>
      <w:pPr>
        <w:ind w:left="5040" w:hanging="360"/>
      </w:pPr>
      <w:rPr>
        <w:rFonts w:ascii="Symbol" w:hAnsi="Symbol" w:hint="default"/>
      </w:rPr>
    </w:lvl>
    <w:lvl w:ilvl="7" w:tplc="CA42E5CC" w:tentative="1">
      <w:start w:val="1"/>
      <w:numFmt w:val="bullet"/>
      <w:lvlText w:val="o"/>
      <w:lvlJc w:val="left"/>
      <w:pPr>
        <w:ind w:left="5760" w:hanging="360"/>
      </w:pPr>
      <w:rPr>
        <w:rFonts w:ascii="Courier New" w:hAnsi="Courier New" w:cs="Courier New" w:hint="default"/>
      </w:rPr>
    </w:lvl>
    <w:lvl w:ilvl="8" w:tplc="594627DA" w:tentative="1">
      <w:start w:val="1"/>
      <w:numFmt w:val="bullet"/>
      <w:lvlText w:val=""/>
      <w:lvlJc w:val="left"/>
      <w:pPr>
        <w:ind w:left="6480" w:hanging="360"/>
      </w:pPr>
      <w:rPr>
        <w:rFonts w:ascii="Wingdings" w:hAnsi="Wingdings" w:hint="default"/>
      </w:rPr>
    </w:lvl>
  </w:abstractNum>
  <w:abstractNum w:abstractNumId="23" w15:restartNumberingAfterBreak="0">
    <w:nsid w:val="470A0E22"/>
    <w:multiLevelType w:val="hybridMultilevel"/>
    <w:tmpl w:val="A096269C"/>
    <w:lvl w:ilvl="0" w:tplc="5B94B54C">
      <w:start w:val="1"/>
      <w:numFmt w:val="lowerLetter"/>
      <w:lvlText w:val="%1."/>
      <w:lvlJc w:val="left"/>
      <w:pPr>
        <w:ind w:left="780" w:hanging="360"/>
      </w:pPr>
    </w:lvl>
    <w:lvl w:ilvl="1" w:tplc="D62AC194" w:tentative="1">
      <w:start w:val="1"/>
      <w:numFmt w:val="lowerLetter"/>
      <w:lvlText w:val="%2."/>
      <w:lvlJc w:val="left"/>
      <w:pPr>
        <w:ind w:left="1500" w:hanging="360"/>
      </w:pPr>
    </w:lvl>
    <w:lvl w:ilvl="2" w:tplc="D7964062" w:tentative="1">
      <w:start w:val="1"/>
      <w:numFmt w:val="lowerRoman"/>
      <w:lvlText w:val="%3."/>
      <w:lvlJc w:val="right"/>
      <w:pPr>
        <w:ind w:left="2220" w:hanging="180"/>
      </w:pPr>
    </w:lvl>
    <w:lvl w:ilvl="3" w:tplc="5A7468B6" w:tentative="1">
      <w:start w:val="1"/>
      <w:numFmt w:val="decimal"/>
      <w:lvlText w:val="%4."/>
      <w:lvlJc w:val="left"/>
      <w:pPr>
        <w:ind w:left="2940" w:hanging="360"/>
      </w:pPr>
    </w:lvl>
    <w:lvl w:ilvl="4" w:tplc="9178347C" w:tentative="1">
      <w:start w:val="1"/>
      <w:numFmt w:val="lowerLetter"/>
      <w:lvlText w:val="%5."/>
      <w:lvlJc w:val="left"/>
      <w:pPr>
        <w:ind w:left="3660" w:hanging="360"/>
      </w:pPr>
    </w:lvl>
    <w:lvl w:ilvl="5" w:tplc="EBD8642C" w:tentative="1">
      <w:start w:val="1"/>
      <w:numFmt w:val="lowerRoman"/>
      <w:lvlText w:val="%6."/>
      <w:lvlJc w:val="right"/>
      <w:pPr>
        <w:ind w:left="4380" w:hanging="180"/>
      </w:pPr>
    </w:lvl>
    <w:lvl w:ilvl="6" w:tplc="87843DB2" w:tentative="1">
      <w:start w:val="1"/>
      <w:numFmt w:val="decimal"/>
      <w:lvlText w:val="%7."/>
      <w:lvlJc w:val="left"/>
      <w:pPr>
        <w:ind w:left="5100" w:hanging="360"/>
      </w:pPr>
    </w:lvl>
    <w:lvl w:ilvl="7" w:tplc="4B8CC03E" w:tentative="1">
      <w:start w:val="1"/>
      <w:numFmt w:val="lowerLetter"/>
      <w:lvlText w:val="%8."/>
      <w:lvlJc w:val="left"/>
      <w:pPr>
        <w:ind w:left="5820" w:hanging="360"/>
      </w:pPr>
    </w:lvl>
    <w:lvl w:ilvl="8" w:tplc="B614A172" w:tentative="1">
      <w:start w:val="1"/>
      <w:numFmt w:val="lowerRoman"/>
      <w:lvlText w:val="%9."/>
      <w:lvlJc w:val="right"/>
      <w:pPr>
        <w:ind w:left="6540" w:hanging="180"/>
      </w:pPr>
    </w:lvl>
  </w:abstractNum>
  <w:abstractNum w:abstractNumId="24" w15:restartNumberingAfterBreak="0">
    <w:nsid w:val="4B8F6848"/>
    <w:multiLevelType w:val="hybridMultilevel"/>
    <w:tmpl w:val="CF8CD54E"/>
    <w:lvl w:ilvl="0" w:tplc="B5FAE9FC">
      <w:start w:val="1"/>
      <w:numFmt w:val="lowerLetter"/>
      <w:lvlText w:val="%1."/>
      <w:lvlJc w:val="left"/>
      <w:pPr>
        <w:ind w:left="720" w:hanging="360"/>
      </w:pPr>
    </w:lvl>
    <w:lvl w:ilvl="1" w:tplc="EE524D56" w:tentative="1">
      <w:start w:val="1"/>
      <w:numFmt w:val="lowerLetter"/>
      <w:lvlText w:val="%2."/>
      <w:lvlJc w:val="left"/>
      <w:pPr>
        <w:ind w:left="1440" w:hanging="360"/>
      </w:pPr>
    </w:lvl>
    <w:lvl w:ilvl="2" w:tplc="6E123D50" w:tentative="1">
      <w:start w:val="1"/>
      <w:numFmt w:val="lowerRoman"/>
      <w:lvlText w:val="%3."/>
      <w:lvlJc w:val="right"/>
      <w:pPr>
        <w:ind w:left="2160" w:hanging="180"/>
      </w:pPr>
    </w:lvl>
    <w:lvl w:ilvl="3" w:tplc="9B3AA604" w:tentative="1">
      <w:start w:val="1"/>
      <w:numFmt w:val="decimal"/>
      <w:lvlText w:val="%4."/>
      <w:lvlJc w:val="left"/>
      <w:pPr>
        <w:ind w:left="2880" w:hanging="360"/>
      </w:pPr>
    </w:lvl>
    <w:lvl w:ilvl="4" w:tplc="5FBC0418" w:tentative="1">
      <w:start w:val="1"/>
      <w:numFmt w:val="lowerLetter"/>
      <w:lvlText w:val="%5."/>
      <w:lvlJc w:val="left"/>
      <w:pPr>
        <w:ind w:left="3600" w:hanging="360"/>
      </w:pPr>
    </w:lvl>
    <w:lvl w:ilvl="5" w:tplc="7D942B42" w:tentative="1">
      <w:start w:val="1"/>
      <w:numFmt w:val="lowerRoman"/>
      <w:lvlText w:val="%6."/>
      <w:lvlJc w:val="right"/>
      <w:pPr>
        <w:ind w:left="4320" w:hanging="180"/>
      </w:pPr>
    </w:lvl>
    <w:lvl w:ilvl="6" w:tplc="F4D05308" w:tentative="1">
      <w:start w:val="1"/>
      <w:numFmt w:val="decimal"/>
      <w:lvlText w:val="%7."/>
      <w:lvlJc w:val="left"/>
      <w:pPr>
        <w:ind w:left="5040" w:hanging="360"/>
      </w:pPr>
    </w:lvl>
    <w:lvl w:ilvl="7" w:tplc="CC64D29E" w:tentative="1">
      <w:start w:val="1"/>
      <w:numFmt w:val="lowerLetter"/>
      <w:lvlText w:val="%8."/>
      <w:lvlJc w:val="left"/>
      <w:pPr>
        <w:ind w:left="5760" w:hanging="360"/>
      </w:pPr>
    </w:lvl>
    <w:lvl w:ilvl="8" w:tplc="742EA314" w:tentative="1">
      <w:start w:val="1"/>
      <w:numFmt w:val="lowerRoman"/>
      <w:lvlText w:val="%9."/>
      <w:lvlJc w:val="right"/>
      <w:pPr>
        <w:ind w:left="6480" w:hanging="180"/>
      </w:pPr>
    </w:lvl>
  </w:abstractNum>
  <w:abstractNum w:abstractNumId="25" w15:restartNumberingAfterBreak="0">
    <w:nsid w:val="4F2D308C"/>
    <w:multiLevelType w:val="hybridMultilevel"/>
    <w:tmpl w:val="3F88CE0A"/>
    <w:lvl w:ilvl="0" w:tplc="DFD6D4DC">
      <w:start w:val="1"/>
      <w:numFmt w:val="lowerLetter"/>
      <w:lvlText w:val="%1."/>
      <w:lvlJc w:val="left"/>
      <w:pPr>
        <w:ind w:left="720" w:hanging="360"/>
      </w:pPr>
    </w:lvl>
    <w:lvl w:ilvl="1" w:tplc="BDBE9E0C" w:tentative="1">
      <w:start w:val="1"/>
      <w:numFmt w:val="lowerLetter"/>
      <w:lvlText w:val="%2."/>
      <w:lvlJc w:val="left"/>
      <w:pPr>
        <w:ind w:left="1440" w:hanging="360"/>
      </w:pPr>
    </w:lvl>
    <w:lvl w:ilvl="2" w:tplc="CF3A7B70" w:tentative="1">
      <w:start w:val="1"/>
      <w:numFmt w:val="lowerRoman"/>
      <w:lvlText w:val="%3."/>
      <w:lvlJc w:val="right"/>
      <w:pPr>
        <w:ind w:left="2160" w:hanging="180"/>
      </w:pPr>
    </w:lvl>
    <w:lvl w:ilvl="3" w:tplc="1BAC0EA8" w:tentative="1">
      <w:start w:val="1"/>
      <w:numFmt w:val="decimal"/>
      <w:lvlText w:val="%4."/>
      <w:lvlJc w:val="left"/>
      <w:pPr>
        <w:ind w:left="2880" w:hanging="360"/>
      </w:pPr>
    </w:lvl>
    <w:lvl w:ilvl="4" w:tplc="9DF2E220" w:tentative="1">
      <w:start w:val="1"/>
      <w:numFmt w:val="lowerLetter"/>
      <w:lvlText w:val="%5."/>
      <w:lvlJc w:val="left"/>
      <w:pPr>
        <w:ind w:left="3600" w:hanging="360"/>
      </w:pPr>
    </w:lvl>
    <w:lvl w:ilvl="5" w:tplc="A85EA556" w:tentative="1">
      <w:start w:val="1"/>
      <w:numFmt w:val="lowerRoman"/>
      <w:lvlText w:val="%6."/>
      <w:lvlJc w:val="right"/>
      <w:pPr>
        <w:ind w:left="4320" w:hanging="180"/>
      </w:pPr>
    </w:lvl>
    <w:lvl w:ilvl="6" w:tplc="77624B3E" w:tentative="1">
      <w:start w:val="1"/>
      <w:numFmt w:val="decimal"/>
      <w:lvlText w:val="%7."/>
      <w:lvlJc w:val="left"/>
      <w:pPr>
        <w:ind w:left="5040" w:hanging="360"/>
      </w:pPr>
    </w:lvl>
    <w:lvl w:ilvl="7" w:tplc="1144DF1E" w:tentative="1">
      <w:start w:val="1"/>
      <w:numFmt w:val="lowerLetter"/>
      <w:lvlText w:val="%8."/>
      <w:lvlJc w:val="left"/>
      <w:pPr>
        <w:ind w:left="5760" w:hanging="360"/>
      </w:pPr>
    </w:lvl>
    <w:lvl w:ilvl="8" w:tplc="0FA6D9AA" w:tentative="1">
      <w:start w:val="1"/>
      <w:numFmt w:val="lowerRoman"/>
      <w:lvlText w:val="%9."/>
      <w:lvlJc w:val="right"/>
      <w:pPr>
        <w:ind w:left="6480" w:hanging="180"/>
      </w:pPr>
    </w:lvl>
  </w:abstractNum>
  <w:abstractNum w:abstractNumId="26" w15:restartNumberingAfterBreak="0">
    <w:nsid w:val="50D65531"/>
    <w:multiLevelType w:val="hybridMultilevel"/>
    <w:tmpl w:val="2B6A0ECA"/>
    <w:lvl w:ilvl="0" w:tplc="1778D7EC">
      <w:start w:val="1"/>
      <w:numFmt w:val="decimal"/>
      <w:lvlText w:val="%1."/>
      <w:lvlJc w:val="right"/>
      <w:pPr>
        <w:ind w:left="720" w:hanging="360"/>
      </w:pPr>
      <w:rPr>
        <w:rFonts w:hint="default"/>
      </w:rPr>
    </w:lvl>
    <w:lvl w:ilvl="1" w:tplc="1B18D306" w:tentative="1">
      <w:start w:val="1"/>
      <w:numFmt w:val="lowerLetter"/>
      <w:lvlText w:val="%2."/>
      <w:lvlJc w:val="left"/>
      <w:pPr>
        <w:ind w:left="1440" w:hanging="360"/>
      </w:pPr>
    </w:lvl>
    <w:lvl w:ilvl="2" w:tplc="3A204674" w:tentative="1">
      <w:start w:val="1"/>
      <w:numFmt w:val="lowerRoman"/>
      <w:lvlText w:val="%3."/>
      <w:lvlJc w:val="right"/>
      <w:pPr>
        <w:ind w:left="2160" w:hanging="180"/>
      </w:pPr>
    </w:lvl>
    <w:lvl w:ilvl="3" w:tplc="536A6524" w:tentative="1">
      <w:start w:val="1"/>
      <w:numFmt w:val="decimal"/>
      <w:lvlText w:val="%4."/>
      <w:lvlJc w:val="left"/>
      <w:pPr>
        <w:ind w:left="2880" w:hanging="360"/>
      </w:pPr>
    </w:lvl>
    <w:lvl w:ilvl="4" w:tplc="73702960" w:tentative="1">
      <w:start w:val="1"/>
      <w:numFmt w:val="lowerLetter"/>
      <w:lvlText w:val="%5."/>
      <w:lvlJc w:val="left"/>
      <w:pPr>
        <w:ind w:left="3600" w:hanging="360"/>
      </w:pPr>
    </w:lvl>
    <w:lvl w:ilvl="5" w:tplc="D3FAC08A" w:tentative="1">
      <w:start w:val="1"/>
      <w:numFmt w:val="lowerRoman"/>
      <w:lvlText w:val="%6."/>
      <w:lvlJc w:val="right"/>
      <w:pPr>
        <w:ind w:left="4320" w:hanging="180"/>
      </w:pPr>
    </w:lvl>
    <w:lvl w:ilvl="6" w:tplc="F3DCC63E" w:tentative="1">
      <w:start w:val="1"/>
      <w:numFmt w:val="decimal"/>
      <w:lvlText w:val="%7."/>
      <w:lvlJc w:val="left"/>
      <w:pPr>
        <w:ind w:left="5040" w:hanging="360"/>
      </w:pPr>
    </w:lvl>
    <w:lvl w:ilvl="7" w:tplc="AD42537E" w:tentative="1">
      <w:start w:val="1"/>
      <w:numFmt w:val="lowerLetter"/>
      <w:lvlText w:val="%8."/>
      <w:lvlJc w:val="left"/>
      <w:pPr>
        <w:ind w:left="5760" w:hanging="360"/>
      </w:pPr>
    </w:lvl>
    <w:lvl w:ilvl="8" w:tplc="964A0588" w:tentative="1">
      <w:start w:val="1"/>
      <w:numFmt w:val="lowerRoman"/>
      <w:lvlText w:val="%9."/>
      <w:lvlJc w:val="right"/>
      <w:pPr>
        <w:ind w:left="6480" w:hanging="180"/>
      </w:pPr>
    </w:lvl>
  </w:abstractNum>
  <w:abstractNum w:abstractNumId="27" w15:restartNumberingAfterBreak="0">
    <w:nsid w:val="51403CFF"/>
    <w:multiLevelType w:val="hybridMultilevel"/>
    <w:tmpl w:val="33ACD5A4"/>
    <w:lvl w:ilvl="0" w:tplc="C9BA8284">
      <w:start w:val="5"/>
      <w:numFmt w:val="decimal"/>
      <w:lvlText w:val="%1."/>
      <w:lvlJc w:val="left"/>
      <w:pPr>
        <w:ind w:left="1080" w:hanging="360"/>
      </w:pPr>
      <w:rPr>
        <w:rFonts w:cs="Times New Roman" w:hint="default"/>
        <w:b/>
      </w:rPr>
    </w:lvl>
    <w:lvl w:ilvl="1" w:tplc="926E2778" w:tentative="1">
      <w:start w:val="1"/>
      <w:numFmt w:val="lowerLetter"/>
      <w:lvlText w:val="%2."/>
      <w:lvlJc w:val="left"/>
      <w:pPr>
        <w:ind w:left="1800" w:hanging="360"/>
      </w:pPr>
      <w:rPr>
        <w:rFonts w:cs="Times New Roman"/>
      </w:rPr>
    </w:lvl>
    <w:lvl w:ilvl="2" w:tplc="707A62E8" w:tentative="1">
      <w:start w:val="1"/>
      <w:numFmt w:val="lowerRoman"/>
      <w:lvlText w:val="%3."/>
      <w:lvlJc w:val="right"/>
      <w:pPr>
        <w:ind w:left="2520" w:hanging="180"/>
      </w:pPr>
      <w:rPr>
        <w:rFonts w:cs="Times New Roman"/>
      </w:rPr>
    </w:lvl>
    <w:lvl w:ilvl="3" w:tplc="FAF2B134" w:tentative="1">
      <w:start w:val="1"/>
      <w:numFmt w:val="decimal"/>
      <w:lvlText w:val="%4."/>
      <w:lvlJc w:val="left"/>
      <w:pPr>
        <w:ind w:left="3240" w:hanging="360"/>
      </w:pPr>
      <w:rPr>
        <w:rFonts w:cs="Times New Roman"/>
      </w:rPr>
    </w:lvl>
    <w:lvl w:ilvl="4" w:tplc="B52CEB30" w:tentative="1">
      <w:start w:val="1"/>
      <w:numFmt w:val="lowerLetter"/>
      <w:lvlText w:val="%5."/>
      <w:lvlJc w:val="left"/>
      <w:pPr>
        <w:ind w:left="3960" w:hanging="360"/>
      </w:pPr>
      <w:rPr>
        <w:rFonts w:cs="Times New Roman"/>
      </w:rPr>
    </w:lvl>
    <w:lvl w:ilvl="5" w:tplc="5238A4A4" w:tentative="1">
      <w:start w:val="1"/>
      <w:numFmt w:val="lowerRoman"/>
      <w:lvlText w:val="%6."/>
      <w:lvlJc w:val="right"/>
      <w:pPr>
        <w:ind w:left="4680" w:hanging="180"/>
      </w:pPr>
      <w:rPr>
        <w:rFonts w:cs="Times New Roman"/>
      </w:rPr>
    </w:lvl>
    <w:lvl w:ilvl="6" w:tplc="C524A1B2" w:tentative="1">
      <w:start w:val="1"/>
      <w:numFmt w:val="decimal"/>
      <w:lvlText w:val="%7."/>
      <w:lvlJc w:val="left"/>
      <w:pPr>
        <w:ind w:left="5400" w:hanging="360"/>
      </w:pPr>
      <w:rPr>
        <w:rFonts w:cs="Times New Roman"/>
      </w:rPr>
    </w:lvl>
    <w:lvl w:ilvl="7" w:tplc="AB94CE7E" w:tentative="1">
      <w:start w:val="1"/>
      <w:numFmt w:val="lowerLetter"/>
      <w:lvlText w:val="%8."/>
      <w:lvlJc w:val="left"/>
      <w:pPr>
        <w:ind w:left="6120" w:hanging="360"/>
      </w:pPr>
      <w:rPr>
        <w:rFonts w:cs="Times New Roman"/>
      </w:rPr>
    </w:lvl>
    <w:lvl w:ilvl="8" w:tplc="38E87BD4" w:tentative="1">
      <w:start w:val="1"/>
      <w:numFmt w:val="lowerRoman"/>
      <w:lvlText w:val="%9."/>
      <w:lvlJc w:val="right"/>
      <w:pPr>
        <w:ind w:left="6840" w:hanging="180"/>
      </w:pPr>
      <w:rPr>
        <w:rFonts w:cs="Times New Roman"/>
      </w:rPr>
    </w:lvl>
  </w:abstractNum>
  <w:abstractNum w:abstractNumId="28" w15:restartNumberingAfterBreak="0">
    <w:nsid w:val="52CA4E10"/>
    <w:multiLevelType w:val="hybridMultilevel"/>
    <w:tmpl w:val="E26CD592"/>
    <w:lvl w:ilvl="0" w:tplc="D4A8C75A">
      <w:start w:val="1"/>
      <w:numFmt w:val="bullet"/>
      <w:lvlText w:val=""/>
      <w:lvlJc w:val="left"/>
      <w:pPr>
        <w:ind w:left="1440" w:hanging="360"/>
      </w:pPr>
      <w:rPr>
        <w:rFonts w:ascii="Symbol" w:hAnsi="Symbol" w:hint="default"/>
      </w:rPr>
    </w:lvl>
    <w:lvl w:ilvl="1" w:tplc="783888CA" w:tentative="1">
      <w:start w:val="1"/>
      <w:numFmt w:val="bullet"/>
      <w:lvlText w:val="o"/>
      <w:lvlJc w:val="left"/>
      <w:pPr>
        <w:ind w:left="2160" w:hanging="360"/>
      </w:pPr>
      <w:rPr>
        <w:rFonts w:ascii="Courier New" w:hAnsi="Courier New" w:cs="Courier New" w:hint="default"/>
      </w:rPr>
    </w:lvl>
    <w:lvl w:ilvl="2" w:tplc="35DEDD10" w:tentative="1">
      <w:start w:val="1"/>
      <w:numFmt w:val="bullet"/>
      <w:lvlText w:val=""/>
      <w:lvlJc w:val="left"/>
      <w:pPr>
        <w:ind w:left="2880" w:hanging="360"/>
      </w:pPr>
      <w:rPr>
        <w:rFonts w:ascii="Wingdings" w:hAnsi="Wingdings" w:hint="default"/>
      </w:rPr>
    </w:lvl>
    <w:lvl w:ilvl="3" w:tplc="6A9C6C1A" w:tentative="1">
      <w:start w:val="1"/>
      <w:numFmt w:val="bullet"/>
      <w:lvlText w:val=""/>
      <w:lvlJc w:val="left"/>
      <w:pPr>
        <w:ind w:left="3600" w:hanging="360"/>
      </w:pPr>
      <w:rPr>
        <w:rFonts w:ascii="Symbol" w:hAnsi="Symbol" w:hint="default"/>
      </w:rPr>
    </w:lvl>
    <w:lvl w:ilvl="4" w:tplc="A69E8744" w:tentative="1">
      <w:start w:val="1"/>
      <w:numFmt w:val="bullet"/>
      <w:lvlText w:val="o"/>
      <w:lvlJc w:val="left"/>
      <w:pPr>
        <w:ind w:left="4320" w:hanging="360"/>
      </w:pPr>
      <w:rPr>
        <w:rFonts w:ascii="Courier New" w:hAnsi="Courier New" w:cs="Courier New" w:hint="default"/>
      </w:rPr>
    </w:lvl>
    <w:lvl w:ilvl="5" w:tplc="D2742C0C" w:tentative="1">
      <w:start w:val="1"/>
      <w:numFmt w:val="bullet"/>
      <w:lvlText w:val=""/>
      <w:lvlJc w:val="left"/>
      <w:pPr>
        <w:ind w:left="5040" w:hanging="360"/>
      </w:pPr>
      <w:rPr>
        <w:rFonts w:ascii="Wingdings" w:hAnsi="Wingdings" w:hint="default"/>
      </w:rPr>
    </w:lvl>
    <w:lvl w:ilvl="6" w:tplc="3B06D9BA" w:tentative="1">
      <w:start w:val="1"/>
      <w:numFmt w:val="bullet"/>
      <w:lvlText w:val=""/>
      <w:lvlJc w:val="left"/>
      <w:pPr>
        <w:ind w:left="5760" w:hanging="360"/>
      </w:pPr>
      <w:rPr>
        <w:rFonts w:ascii="Symbol" w:hAnsi="Symbol" w:hint="default"/>
      </w:rPr>
    </w:lvl>
    <w:lvl w:ilvl="7" w:tplc="7554890C" w:tentative="1">
      <w:start w:val="1"/>
      <w:numFmt w:val="bullet"/>
      <w:lvlText w:val="o"/>
      <w:lvlJc w:val="left"/>
      <w:pPr>
        <w:ind w:left="6480" w:hanging="360"/>
      </w:pPr>
      <w:rPr>
        <w:rFonts w:ascii="Courier New" w:hAnsi="Courier New" w:cs="Courier New" w:hint="default"/>
      </w:rPr>
    </w:lvl>
    <w:lvl w:ilvl="8" w:tplc="0F50E760" w:tentative="1">
      <w:start w:val="1"/>
      <w:numFmt w:val="bullet"/>
      <w:lvlText w:val=""/>
      <w:lvlJc w:val="left"/>
      <w:pPr>
        <w:ind w:left="7200" w:hanging="360"/>
      </w:pPr>
      <w:rPr>
        <w:rFonts w:ascii="Wingdings" w:hAnsi="Wingdings" w:hint="default"/>
      </w:rPr>
    </w:lvl>
  </w:abstractNum>
  <w:abstractNum w:abstractNumId="29" w15:restartNumberingAfterBreak="0">
    <w:nsid w:val="5C0A3A49"/>
    <w:multiLevelType w:val="hybridMultilevel"/>
    <w:tmpl w:val="8FB0BDCC"/>
    <w:lvl w:ilvl="0" w:tplc="4F1C3A38">
      <w:start w:val="1"/>
      <w:numFmt w:val="lowerLetter"/>
      <w:lvlText w:val="%1."/>
      <w:lvlJc w:val="left"/>
      <w:pPr>
        <w:ind w:left="720" w:hanging="360"/>
      </w:pPr>
    </w:lvl>
    <w:lvl w:ilvl="1" w:tplc="C17E9C32" w:tentative="1">
      <w:start w:val="1"/>
      <w:numFmt w:val="lowerLetter"/>
      <w:lvlText w:val="%2."/>
      <w:lvlJc w:val="left"/>
      <w:pPr>
        <w:ind w:left="1440" w:hanging="360"/>
      </w:pPr>
    </w:lvl>
    <w:lvl w:ilvl="2" w:tplc="D00C0090" w:tentative="1">
      <w:start w:val="1"/>
      <w:numFmt w:val="lowerRoman"/>
      <w:lvlText w:val="%3."/>
      <w:lvlJc w:val="right"/>
      <w:pPr>
        <w:ind w:left="2160" w:hanging="180"/>
      </w:pPr>
    </w:lvl>
    <w:lvl w:ilvl="3" w:tplc="E4E23058" w:tentative="1">
      <w:start w:val="1"/>
      <w:numFmt w:val="decimal"/>
      <w:lvlText w:val="%4."/>
      <w:lvlJc w:val="left"/>
      <w:pPr>
        <w:ind w:left="2880" w:hanging="360"/>
      </w:pPr>
    </w:lvl>
    <w:lvl w:ilvl="4" w:tplc="14D0CF3A" w:tentative="1">
      <w:start w:val="1"/>
      <w:numFmt w:val="lowerLetter"/>
      <w:lvlText w:val="%5."/>
      <w:lvlJc w:val="left"/>
      <w:pPr>
        <w:ind w:left="3600" w:hanging="360"/>
      </w:pPr>
    </w:lvl>
    <w:lvl w:ilvl="5" w:tplc="8A22A42A" w:tentative="1">
      <w:start w:val="1"/>
      <w:numFmt w:val="lowerRoman"/>
      <w:lvlText w:val="%6."/>
      <w:lvlJc w:val="right"/>
      <w:pPr>
        <w:ind w:left="4320" w:hanging="180"/>
      </w:pPr>
    </w:lvl>
    <w:lvl w:ilvl="6" w:tplc="723CDA28" w:tentative="1">
      <w:start w:val="1"/>
      <w:numFmt w:val="decimal"/>
      <w:lvlText w:val="%7."/>
      <w:lvlJc w:val="left"/>
      <w:pPr>
        <w:ind w:left="5040" w:hanging="360"/>
      </w:pPr>
    </w:lvl>
    <w:lvl w:ilvl="7" w:tplc="D01C4600" w:tentative="1">
      <w:start w:val="1"/>
      <w:numFmt w:val="lowerLetter"/>
      <w:lvlText w:val="%8."/>
      <w:lvlJc w:val="left"/>
      <w:pPr>
        <w:ind w:left="5760" w:hanging="360"/>
      </w:pPr>
    </w:lvl>
    <w:lvl w:ilvl="8" w:tplc="D9F07364" w:tentative="1">
      <w:start w:val="1"/>
      <w:numFmt w:val="lowerRoman"/>
      <w:lvlText w:val="%9."/>
      <w:lvlJc w:val="right"/>
      <w:pPr>
        <w:ind w:left="6480" w:hanging="180"/>
      </w:pPr>
    </w:lvl>
  </w:abstractNum>
  <w:abstractNum w:abstractNumId="30" w15:restartNumberingAfterBreak="0">
    <w:nsid w:val="6028345A"/>
    <w:multiLevelType w:val="hybridMultilevel"/>
    <w:tmpl w:val="C622AECA"/>
    <w:lvl w:ilvl="0" w:tplc="106EAADE">
      <w:start w:val="1"/>
      <w:numFmt w:val="decimal"/>
      <w:lvlText w:val="%1."/>
      <w:lvlJc w:val="left"/>
      <w:pPr>
        <w:ind w:left="1080" w:hanging="360"/>
      </w:pPr>
      <w:rPr>
        <w:rFonts w:cs="Times New Roman" w:hint="default"/>
        <w:color w:val="000000"/>
      </w:rPr>
    </w:lvl>
    <w:lvl w:ilvl="1" w:tplc="AC887B0C" w:tentative="1">
      <w:start w:val="1"/>
      <w:numFmt w:val="lowerLetter"/>
      <w:lvlText w:val="%2."/>
      <w:lvlJc w:val="left"/>
      <w:pPr>
        <w:ind w:left="1800" w:hanging="360"/>
      </w:pPr>
      <w:rPr>
        <w:rFonts w:cs="Times New Roman"/>
      </w:rPr>
    </w:lvl>
    <w:lvl w:ilvl="2" w:tplc="FD9CD8AC" w:tentative="1">
      <w:start w:val="1"/>
      <w:numFmt w:val="lowerRoman"/>
      <w:lvlText w:val="%3."/>
      <w:lvlJc w:val="right"/>
      <w:pPr>
        <w:ind w:left="2520" w:hanging="180"/>
      </w:pPr>
      <w:rPr>
        <w:rFonts w:cs="Times New Roman"/>
      </w:rPr>
    </w:lvl>
    <w:lvl w:ilvl="3" w:tplc="DB1ED07A" w:tentative="1">
      <w:start w:val="1"/>
      <w:numFmt w:val="decimal"/>
      <w:lvlText w:val="%4."/>
      <w:lvlJc w:val="left"/>
      <w:pPr>
        <w:ind w:left="3240" w:hanging="360"/>
      </w:pPr>
      <w:rPr>
        <w:rFonts w:cs="Times New Roman"/>
      </w:rPr>
    </w:lvl>
    <w:lvl w:ilvl="4" w:tplc="5A68B9E0" w:tentative="1">
      <w:start w:val="1"/>
      <w:numFmt w:val="lowerLetter"/>
      <w:lvlText w:val="%5."/>
      <w:lvlJc w:val="left"/>
      <w:pPr>
        <w:ind w:left="3960" w:hanging="360"/>
      </w:pPr>
      <w:rPr>
        <w:rFonts w:cs="Times New Roman"/>
      </w:rPr>
    </w:lvl>
    <w:lvl w:ilvl="5" w:tplc="34B2F158" w:tentative="1">
      <w:start w:val="1"/>
      <w:numFmt w:val="lowerRoman"/>
      <w:lvlText w:val="%6."/>
      <w:lvlJc w:val="right"/>
      <w:pPr>
        <w:ind w:left="4680" w:hanging="180"/>
      </w:pPr>
      <w:rPr>
        <w:rFonts w:cs="Times New Roman"/>
      </w:rPr>
    </w:lvl>
    <w:lvl w:ilvl="6" w:tplc="7116DA28" w:tentative="1">
      <w:start w:val="1"/>
      <w:numFmt w:val="decimal"/>
      <w:lvlText w:val="%7."/>
      <w:lvlJc w:val="left"/>
      <w:pPr>
        <w:ind w:left="5400" w:hanging="360"/>
      </w:pPr>
      <w:rPr>
        <w:rFonts w:cs="Times New Roman"/>
      </w:rPr>
    </w:lvl>
    <w:lvl w:ilvl="7" w:tplc="E2EAAA4C" w:tentative="1">
      <w:start w:val="1"/>
      <w:numFmt w:val="lowerLetter"/>
      <w:lvlText w:val="%8."/>
      <w:lvlJc w:val="left"/>
      <w:pPr>
        <w:ind w:left="6120" w:hanging="360"/>
      </w:pPr>
      <w:rPr>
        <w:rFonts w:cs="Times New Roman"/>
      </w:rPr>
    </w:lvl>
    <w:lvl w:ilvl="8" w:tplc="A53EB1AA" w:tentative="1">
      <w:start w:val="1"/>
      <w:numFmt w:val="lowerRoman"/>
      <w:lvlText w:val="%9."/>
      <w:lvlJc w:val="right"/>
      <w:pPr>
        <w:ind w:left="6840" w:hanging="180"/>
      </w:pPr>
      <w:rPr>
        <w:rFonts w:cs="Times New Roman"/>
      </w:rPr>
    </w:lvl>
  </w:abstractNum>
  <w:abstractNum w:abstractNumId="31" w15:restartNumberingAfterBreak="0">
    <w:nsid w:val="611E7A43"/>
    <w:multiLevelType w:val="hybridMultilevel"/>
    <w:tmpl w:val="7D30034C"/>
    <w:lvl w:ilvl="0" w:tplc="FE5A8B44">
      <w:start w:val="1"/>
      <w:numFmt w:val="bullet"/>
      <w:lvlText w:val=""/>
      <w:lvlJc w:val="left"/>
      <w:pPr>
        <w:ind w:left="720" w:hanging="360"/>
      </w:pPr>
      <w:rPr>
        <w:rFonts w:ascii="Symbol" w:hAnsi="Symbol" w:hint="default"/>
      </w:rPr>
    </w:lvl>
    <w:lvl w:ilvl="1" w:tplc="3DA8DCC8">
      <w:start w:val="1"/>
      <w:numFmt w:val="bullet"/>
      <w:lvlText w:val="o"/>
      <w:lvlJc w:val="left"/>
      <w:pPr>
        <w:ind w:left="1440" w:hanging="360"/>
      </w:pPr>
      <w:rPr>
        <w:rFonts w:ascii="Courier New" w:hAnsi="Courier New" w:cs="Times New Roman" w:hint="default"/>
      </w:rPr>
    </w:lvl>
    <w:lvl w:ilvl="2" w:tplc="8C644694">
      <w:start w:val="1"/>
      <w:numFmt w:val="bullet"/>
      <w:lvlText w:val=""/>
      <w:lvlJc w:val="left"/>
      <w:pPr>
        <w:ind w:left="2160" w:hanging="360"/>
      </w:pPr>
      <w:rPr>
        <w:rFonts w:ascii="Wingdings" w:hAnsi="Wingdings" w:hint="default"/>
      </w:rPr>
    </w:lvl>
    <w:lvl w:ilvl="3" w:tplc="1E702AC0">
      <w:start w:val="1"/>
      <w:numFmt w:val="bullet"/>
      <w:lvlText w:val=""/>
      <w:lvlJc w:val="left"/>
      <w:pPr>
        <w:ind w:left="2880" w:hanging="360"/>
      </w:pPr>
      <w:rPr>
        <w:rFonts w:ascii="Symbol" w:hAnsi="Symbol" w:hint="default"/>
      </w:rPr>
    </w:lvl>
    <w:lvl w:ilvl="4" w:tplc="857EC5F0">
      <w:start w:val="1"/>
      <w:numFmt w:val="bullet"/>
      <w:lvlText w:val="o"/>
      <w:lvlJc w:val="left"/>
      <w:pPr>
        <w:ind w:left="3600" w:hanging="360"/>
      </w:pPr>
      <w:rPr>
        <w:rFonts w:ascii="Courier New" w:hAnsi="Courier New" w:cs="Times New Roman" w:hint="default"/>
      </w:rPr>
    </w:lvl>
    <w:lvl w:ilvl="5" w:tplc="1F8223DC">
      <w:start w:val="1"/>
      <w:numFmt w:val="bullet"/>
      <w:lvlText w:val=""/>
      <w:lvlJc w:val="left"/>
      <w:pPr>
        <w:ind w:left="4320" w:hanging="360"/>
      </w:pPr>
      <w:rPr>
        <w:rFonts w:ascii="Wingdings" w:hAnsi="Wingdings" w:hint="default"/>
      </w:rPr>
    </w:lvl>
    <w:lvl w:ilvl="6" w:tplc="3BEE8570">
      <w:start w:val="1"/>
      <w:numFmt w:val="bullet"/>
      <w:lvlText w:val=""/>
      <w:lvlJc w:val="left"/>
      <w:pPr>
        <w:ind w:left="5040" w:hanging="360"/>
      </w:pPr>
      <w:rPr>
        <w:rFonts w:ascii="Symbol" w:hAnsi="Symbol" w:hint="default"/>
      </w:rPr>
    </w:lvl>
    <w:lvl w:ilvl="7" w:tplc="A0A43C8E">
      <w:start w:val="1"/>
      <w:numFmt w:val="bullet"/>
      <w:lvlText w:val="o"/>
      <w:lvlJc w:val="left"/>
      <w:pPr>
        <w:ind w:left="5760" w:hanging="360"/>
      </w:pPr>
      <w:rPr>
        <w:rFonts w:ascii="Courier New" w:hAnsi="Courier New" w:cs="Times New Roman" w:hint="default"/>
      </w:rPr>
    </w:lvl>
    <w:lvl w:ilvl="8" w:tplc="86E6C554">
      <w:start w:val="1"/>
      <w:numFmt w:val="bullet"/>
      <w:lvlText w:val=""/>
      <w:lvlJc w:val="left"/>
      <w:pPr>
        <w:ind w:left="6480" w:hanging="360"/>
      </w:pPr>
      <w:rPr>
        <w:rFonts w:ascii="Wingdings" w:hAnsi="Wingdings" w:hint="default"/>
      </w:rPr>
    </w:lvl>
  </w:abstractNum>
  <w:abstractNum w:abstractNumId="32" w15:restartNumberingAfterBreak="0">
    <w:nsid w:val="63B67DE6"/>
    <w:multiLevelType w:val="hybridMultilevel"/>
    <w:tmpl w:val="D3C267A2"/>
    <w:lvl w:ilvl="0" w:tplc="0F08FE9E">
      <w:start w:val="1"/>
      <w:numFmt w:val="lowerLetter"/>
      <w:lvlText w:val="%1."/>
      <w:lvlJc w:val="left"/>
      <w:pPr>
        <w:ind w:left="720" w:hanging="360"/>
      </w:pPr>
    </w:lvl>
    <w:lvl w:ilvl="1" w:tplc="AE544CB0" w:tentative="1">
      <w:start w:val="1"/>
      <w:numFmt w:val="lowerLetter"/>
      <w:lvlText w:val="%2."/>
      <w:lvlJc w:val="left"/>
      <w:pPr>
        <w:ind w:left="1440" w:hanging="360"/>
      </w:pPr>
    </w:lvl>
    <w:lvl w:ilvl="2" w:tplc="67B8935A" w:tentative="1">
      <w:start w:val="1"/>
      <w:numFmt w:val="lowerRoman"/>
      <w:lvlText w:val="%3."/>
      <w:lvlJc w:val="right"/>
      <w:pPr>
        <w:ind w:left="2160" w:hanging="180"/>
      </w:pPr>
    </w:lvl>
    <w:lvl w:ilvl="3" w:tplc="55761F68" w:tentative="1">
      <w:start w:val="1"/>
      <w:numFmt w:val="decimal"/>
      <w:lvlText w:val="%4."/>
      <w:lvlJc w:val="left"/>
      <w:pPr>
        <w:ind w:left="2880" w:hanging="360"/>
      </w:pPr>
    </w:lvl>
    <w:lvl w:ilvl="4" w:tplc="390C01DE" w:tentative="1">
      <w:start w:val="1"/>
      <w:numFmt w:val="lowerLetter"/>
      <w:lvlText w:val="%5."/>
      <w:lvlJc w:val="left"/>
      <w:pPr>
        <w:ind w:left="3600" w:hanging="360"/>
      </w:pPr>
    </w:lvl>
    <w:lvl w:ilvl="5" w:tplc="1A48BDF4" w:tentative="1">
      <w:start w:val="1"/>
      <w:numFmt w:val="lowerRoman"/>
      <w:lvlText w:val="%6."/>
      <w:lvlJc w:val="right"/>
      <w:pPr>
        <w:ind w:left="4320" w:hanging="180"/>
      </w:pPr>
    </w:lvl>
    <w:lvl w:ilvl="6" w:tplc="CC7A060E" w:tentative="1">
      <w:start w:val="1"/>
      <w:numFmt w:val="decimal"/>
      <w:lvlText w:val="%7."/>
      <w:lvlJc w:val="left"/>
      <w:pPr>
        <w:ind w:left="5040" w:hanging="360"/>
      </w:pPr>
    </w:lvl>
    <w:lvl w:ilvl="7" w:tplc="A87E6AC2" w:tentative="1">
      <w:start w:val="1"/>
      <w:numFmt w:val="lowerLetter"/>
      <w:lvlText w:val="%8."/>
      <w:lvlJc w:val="left"/>
      <w:pPr>
        <w:ind w:left="5760" w:hanging="360"/>
      </w:pPr>
    </w:lvl>
    <w:lvl w:ilvl="8" w:tplc="296A4C90" w:tentative="1">
      <w:start w:val="1"/>
      <w:numFmt w:val="lowerRoman"/>
      <w:lvlText w:val="%9."/>
      <w:lvlJc w:val="right"/>
      <w:pPr>
        <w:ind w:left="6480" w:hanging="180"/>
      </w:pPr>
    </w:lvl>
  </w:abstractNum>
  <w:abstractNum w:abstractNumId="33" w15:restartNumberingAfterBreak="0">
    <w:nsid w:val="67CD7B5D"/>
    <w:multiLevelType w:val="hybridMultilevel"/>
    <w:tmpl w:val="F60244D8"/>
    <w:lvl w:ilvl="0" w:tplc="C7D4B8CC">
      <w:start w:val="1"/>
      <w:numFmt w:val="lowerLetter"/>
      <w:lvlText w:val="%1."/>
      <w:lvlJc w:val="left"/>
      <w:pPr>
        <w:ind w:left="720" w:hanging="360"/>
      </w:pPr>
    </w:lvl>
    <w:lvl w:ilvl="1" w:tplc="17F43786" w:tentative="1">
      <w:start w:val="1"/>
      <w:numFmt w:val="lowerLetter"/>
      <w:lvlText w:val="%2."/>
      <w:lvlJc w:val="left"/>
      <w:pPr>
        <w:ind w:left="1440" w:hanging="360"/>
      </w:pPr>
    </w:lvl>
    <w:lvl w:ilvl="2" w:tplc="78FE48B0" w:tentative="1">
      <w:start w:val="1"/>
      <w:numFmt w:val="lowerRoman"/>
      <w:lvlText w:val="%3."/>
      <w:lvlJc w:val="right"/>
      <w:pPr>
        <w:ind w:left="2160" w:hanging="180"/>
      </w:pPr>
    </w:lvl>
    <w:lvl w:ilvl="3" w:tplc="06B0E184" w:tentative="1">
      <w:start w:val="1"/>
      <w:numFmt w:val="decimal"/>
      <w:lvlText w:val="%4."/>
      <w:lvlJc w:val="left"/>
      <w:pPr>
        <w:ind w:left="2880" w:hanging="360"/>
      </w:pPr>
    </w:lvl>
    <w:lvl w:ilvl="4" w:tplc="1E5881B0" w:tentative="1">
      <w:start w:val="1"/>
      <w:numFmt w:val="lowerLetter"/>
      <w:lvlText w:val="%5."/>
      <w:lvlJc w:val="left"/>
      <w:pPr>
        <w:ind w:left="3600" w:hanging="360"/>
      </w:pPr>
    </w:lvl>
    <w:lvl w:ilvl="5" w:tplc="B4D628A4" w:tentative="1">
      <w:start w:val="1"/>
      <w:numFmt w:val="lowerRoman"/>
      <w:lvlText w:val="%6."/>
      <w:lvlJc w:val="right"/>
      <w:pPr>
        <w:ind w:left="4320" w:hanging="180"/>
      </w:pPr>
    </w:lvl>
    <w:lvl w:ilvl="6" w:tplc="A5E60B86" w:tentative="1">
      <w:start w:val="1"/>
      <w:numFmt w:val="decimal"/>
      <w:lvlText w:val="%7."/>
      <w:lvlJc w:val="left"/>
      <w:pPr>
        <w:ind w:left="5040" w:hanging="360"/>
      </w:pPr>
    </w:lvl>
    <w:lvl w:ilvl="7" w:tplc="61822E56" w:tentative="1">
      <w:start w:val="1"/>
      <w:numFmt w:val="lowerLetter"/>
      <w:lvlText w:val="%8."/>
      <w:lvlJc w:val="left"/>
      <w:pPr>
        <w:ind w:left="5760" w:hanging="360"/>
      </w:pPr>
    </w:lvl>
    <w:lvl w:ilvl="8" w:tplc="F1E0A1AE" w:tentative="1">
      <w:start w:val="1"/>
      <w:numFmt w:val="lowerRoman"/>
      <w:lvlText w:val="%9."/>
      <w:lvlJc w:val="right"/>
      <w:pPr>
        <w:ind w:left="6480" w:hanging="180"/>
      </w:pPr>
    </w:lvl>
  </w:abstractNum>
  <w:abstractNum w:abstractNumId="34" w15:restartNumberingAfterBreak="0">
    <w:nsid w:val="67E2068E"/>
    <w:multiLevelType w:val="hybridMultilevel"/>
    <w:tmpl w:val="406CF784"/>
    <w:lvl w:ilvl="0" w:tplc="DF321ED4">
      <w:start w:val="1"/>
      <w:numFmt w:val="lowerLetter"/>
      <w:lvlText w:val="%1."/>
      <w:lvlJc w:val="left"/>
      <w:pPr>
        <w:ind w:left="720" w:hanging="360"/>
      </w:pPr>
    </w:lvl>
    <w:lvl w:ilvl="1" w:tplc="32AA08AA" w:tentative="1">
      <w:start w:val="1"/>
      <w:numFmt w:val="lowerLetter"/>
      <w:lvlText w:val="%2."/>
      <w:lvlJc w:val="left"/>
      <w:pPr>
        <w:ind w:left="1440" w:hanging="360"/>
      </w:pPr>
    </w:lvl>
    <w:lvl w:ilvl="2" w:tplc="A120D274" w:tentative="1">
      <w:start w:val="1"/>
      <w:numFmt w:val="lowerRoman"/>
      <w:lvlText w:val="%3."/>
      <w:lvlJc w:val="right"/>
      <w:pPr>
        <w:ind w:left="2160" w:hanging="180"/>
      </w:pPr>
    </w:lvl>
    <w:lvl w:ilvl="3" w:tplc="2B0A703A" w:tentative="1">
      <w:start w:val="1"/>
      <w:numFmt w:val="decimal"/>
      <w:lvlText w:val="%4."/>
      <w:lvlJc w:val="left"/>
      <w:pPr>
        <w:ind w:left="2880" w:hanging="360"/>
      </w:pPr>
    </w:lvl>
    <w:lvl w:ilvl="4" w:tplc="F0EC3268" w:tentative="1">
      <w:start w:val="1"/>
      <w:numFmt w:val="lowerLetter"/>
      <w:lvlText w:val="%5."/>
      <w:lvlJc w:val="left"/>
      <w:pPr>
        <w:ind w:left="3600" w:hanging="360"/>
      </w:pPr>
    </w:lvl>
    <w:lvl w:ilvl="5" w:tplc="2714A310" w:tentative="1">
      <w:start w:val="1"/>
      <w:numFmt w:val="lowerRoman"/>
      <w:lvlText w:val="%6."/>
      <w:lvlJc w:val="right"/>
      <w:pPr>
        <w:ind w:left="4320" w:hanging="180"/>
      </w:pPr>
    </w:lvl>
    <w:lvl w:ilvl="6" w:tplc="212A8A4A" w:tentative="1">
      <w:start w:val="1"/>
      <w:numFmt w:val="decimal"/>
      <w:lvlText w:val="%7."/>
      <w:lvlJc w:val="left"/>
      <w:pPr>
        <w:ind w:left="5040" w:hanging="360"/>
      </w:pPr>
    </w:lvl>
    <w:lvl w:ilvl="7" w:tplc="BDA4C8DE" w:tentative="1">
      <w:start w:val="1"/>
      <w:numFmt w:val="lowerLetter"/>
      <w:lvlText w:val="%8."/>
      <w:lvlJc w:val="left"/>
      <w:pPr>
        <w:ind w:left="5760" w:hanging="360"/>
      </w:pPr>
    </w:lvl>
    <w:lvl w:ilvl="8" w:tplc="8A8ED718" w:tentative="1">
      <w:start w:val="1"/>
      <w:numFmt w:val="lowerRoman"/>
      <w:lvlText w:val="%9."/>
      <w:lvlJc w:val="right"/>
      <w:pPr>
        <w:ind w:left="6480" w:hanging="180"/>
      </w:pPr>
    </w:lvl>
  </w:abstractNum>
  <w:abstractNum w:abstractNumId="35" w15:restartNumberingAfterBreak="0">
    <w:nsid w:val="6A656D8C"/>
    <w:multiLevelType w:val="hybridMultilevel"/>
    <w:tmpl w:val="9B78BBF6"/>
    <w:lvl w:ilvl="0" w:tplc="1400866E">
      <w:start w:val="1"/>
      <w:numFmt w:val="decimal"/>
      <w:lvlText w:val="%1."/>
      <w:lvlJc w:val="right"/>
      <w:pPr>
        <w:ind w:left="720" w:hanging="360"/>
      </w:pPr>
      <w:rPr>
        <w:rFonts w:hint="default"/>
      </w:rPr>
    </w:lvl>
    <w:lvl w:ilvl="1" w:tplc="A5902906" w:tentative="1">
      <w:start w:val="1"/>
      <w:numFmt w:val="lowerLetter"/>
      <w:lvlText w:val="%2."/>
      <w:lvlJc w:val="left"/>
      <w:pPr>
        <w:ind w:left="1440" w:hanging="360"/>
      </w:pPr>
    </w:lvl>
    <w:lvl w:ilvl="2" w:tplc="19A8CC88" w:tentative="1">
      <w:start w:val="1"/>
      <w:numFmt w:val="lowerRoman"/>
      <w:lvlText w:val="%3."/>
      <w:lvlJc w:val="right"/>
      <w:pPr>
        <w:ind w:left="2160" w:hanging="180"/>
      </w:pPr>
    </w:lvl>
    <w:lvl w:ilvl="3" w:tplc="FEFA650C" w:tentative="1">
      <w:start w:val="1"/>
      <w:numFmt w:val="decimal"/>
      <w:lvlText w:val="%4."/>
      <w:lvlJc w:val="left"/>
      <w:pPr>
        <w:ind w:left="2880" w:hanging="360"/>
      </w:pPr>
    </w:lvl>
    <w:lvl w:ilvl="4" w:tplc="04744210" w:tentative="1">
      <w:start w:val="1"/>
      <w:numFmt w:val="lowerLetter"/>
      <w:lvlText w:val="%5."/>
      <w:lvlJc w:val="left"/>
      <w:pPr>
        <w:ind w:left="3600" w:hanging="360"/>
      </w:pPr>
    </w:lvl>
    <w:lvl w:ilvl="5" w:tplc="D01C5BC4" w:tentative="1">
      <w:start w:val="1"/>
      <w:numFmt w:val="lowerRoman"/>
      <w:lvlText w:val="%6."/>
      <w:lvlJc w:val="right"/>
      <w:pPr>
        <w:ind w:left="4320" w:hanging="180"/>
      </w:pPr>
    </w:lvl>
    <w:lvl w:ilvl="6" w:tplc="F2F89A32" w:tentative="1">
      <w:start w:val="1"/>
      <w:numFmt w:val="decimal"/>
      <w:lvlText w:val="%7."/>
      <w:lvlJc w:val="left"/>
      <w:pPr>
        <w:ind w:left="5040" w:hanging="360"/>
      </w:pPr>
    </w:lvl>
    <w:lvl w:ilvl="7" w:tplc="FDD0E060" w:tentative="1">
      <w:start w:val="1"/>
      <w:numFmt w:val="lowerLetter"/>
      <w:lvlText w:val="%8."/>
      <w:lvlJc w:val="left"/>
      <w:pPr>
        <w:ind w:left="5760" w:hanging="360"/>
      </w:pPr>
    </w:lvl>
    <w:lvl w:ilvl="8" w:tplc="7E9228B2" w:tentative="1">
      <w:start w:val="1"/>
      <w:numFmt w:val="lowerRoman"/>
      <w:lvlText w:val="%9."/>
      <w:lvlJc w:val="right"/>
      <w:pPr>
        <w:ind w:left="6480" w:hanging="180"/>
      </w:pPr>
    </w:lvl>
  </w:abstractNum>
  <w:abstractNum w:abstractNumId="36" w15:restartNumberingAfterBreak="0">
    <w:nsid w:val="6AFB74B6"/>
    <w:multiLevelType w:val="hybridMultilevel"/>
    <w:tmpl w:val="CE9A75D6"/>
    <w:lvl w:ilvl="0" w:tplc="5C0A4948">
      <w:start w:val="1"/>
      <w:numFmt w:val="lowerLetter"/>
      <w:lvlText w:val="%1."/>
      <w:lvlJc w:val="left"/>
      <w:pPr>
        <w:ind w:left="720" w:hanging="360"/>
      </w:pPr>
    </w:lvl>
    <w:lvl w:ilvl="1" w:tplc="CCCAF88E" w:tentative="1">
      <w:start w:val="1"/>
      <w:numFmt w:val="lowerLetter"/>
      <w:lvlText w:val="%2."/>
      <w:lvlJc w:val="left"/>
      <w:pPr>
        <w:ind w:left="1440" w:hanging="360"/>
      </w:pPr>
    </w:lvl>
    <w:lvl w:ilvl="2" w:tplc="E962E9B0" w:tentative="1">
      <w:start w:val="1"/>
      <w:numFmt w:val="lowerRoman"/>
      <w:lvlText w:val="%3."/>
      <w:lvlJc w:val="right"/>
      <w:pPr>
        <w:ind w:left="2160" w:hanging="180"/>
      </w:pPr>
    </w:lvl>
    <w:lvl w:ilvl="3" w:tplc="AF2CA242" w:tentative="1">
      <w:start w:val="1"/>
      <w:numFmt w:val="decimal"/>
      <w:lvlText w:val="%4."/>
      <w:lvlJc w:val="left"/>
      <w:pPr>
        <w:ind w:left="2880" w:hanging="360"/>
      </w:pPr>
    </w:lvl>
    <w:lvl w:ilvl="4" w:tplc="522E1DD0" w:tentative="1">
      <w:start w:val="1"/>
      <w:numFmt w:val="lowerLetter"/>
      <w:lvlText w:val="%5."/>
      <w:lvlJc w:val="left"/>
      <w:pPr>
        <w:ind w:left="3600" w:hanging="360"/>
      </w:pPr>
    </w:lvl>
    <w:lvl w:ilvl="5" w:tplc="2B42E31C" w:tentative="1">
      <w:start w:val="1"/>
      <w:numFmt w:val="lowerRoman"/>
      <w:lvlText w:val="%6."/>
      <w:lvlJc w:val="right"/>
      <w:pPr>
        <w:ind w:left="4320" w:hanging="180"/>
      </w:pPr>
    </w:lvl>
    <w:lvl w:ilvl="6" w:tplc="2CFC431E" w:tentative="1">
      <w:start w:val="1"/>
      <w:numFmt w:val="decimal"/>
      <w:lvlText w:val="%7."/>
      <w:lvlJc w:val="left"/>
      <w:pPr>
        <w:ind w:left="5040" w:hanging="360"/>
      </w:pPr>
    </w:lvl>
    <w:lvl w:ilvl="7" w:tplc="5A4682DE" w:tentative="1">
      <w:start w:val="1"/>
      <w:numFmt w:val="lowerLetter"/>
      <w:lvlText w:val="%8."/>
      <w:lvlJc w:val="left"/>
      <w:pPr>
        <w:ind w:left="5760" w:hanging="360"/>
      </w:pPr>
    </w:lvl>
    <w:lvl w:ilvl="8" w:tplc="1AD82962" w:tentative="1">
      <w:start w:val="1"/>
      <w:numFmt w:val="lowerRoman"/>
      <w:lvlText w:val="%9."/>
      <w:lvlJc w:val="right"/>
      <w:pPr>
        <w:ind w:left="6480" w:hanging="180"/>
      </w:pPr>
    </w:lvl>
  </w:abstractNum>
  <w:abstractNum w:abstractNumId="37" w15:restartNumberingAfterBreak="0">
    <w:nsid w:val="76AE4793"/>
    <w:multiLevelType w:val="hybridMultilevel"/>
    <w:tmpl w:val="B7001960"/>
    <w:lvl w:ilvl="0" w:tplc="8DA689E0">
      <w:start w:val="1"/>
      <w:numFmt w:val="lowerLetter"/>
      <w:lvlText w:val="%1."/>
      <w:lvlJc w:val="left"/>
      <w:pPr>
        <w:ind w:left="720" w:hanging="360"/>
      </w:pPr>
    </w:lvl>
    <w:lvl w:ilvl="1" w:tplc="DB5A974C" w:tentative="1">
      <w:start w:val="1"/>
      <w:numFmt w:val="lowerLetter"/>
      <w:lvlText w:val="%2."/>
      <w:lvlJc w:val="left"/>
      <w:pPr>
        <w:ind w:left="1440" w:hanging="360"/>
      </w:pPr>
    </w:lvl>
    <w:lvl w:ilvl="2" w:tplc="B15EFF52" w:tentative="1">
      <w:start w:val="1"/>
      <w:numFmt w:val="lowerRoman"/>
      <w:lvlText w:val="%3."/>
      <w:lvlJc w:val="right"/>
      <w:pPr>
        <w:ind w:left="2160" w:hanging="180"/>
      </w:pPr>
    </w:lvl>
    <w:lvl w:ilvl="3" w:tplc="7E1C5900" w:tentative="1">
      <w:start w:val="1"/>
      <w:numFmt w:val="decimal"/>
      <w:lvlText w:val="%4."/>
      <w:lvlJc w:val="left"/>
      <w:pPr>
        <w:ind w:left="2880" w:hanging="360"/>
      </w:pPr>
    </w:lvl>
    <w:lvl w:ilvl="4" w:tplc="E5AA6F54" w:tentative="1">
      <w:start w:val="1"/>
      <w:numFmt w:val="lowerLetter"/>
      <w:lvlText w:val="%5."/>
      <w:lvlJc w:val="left"/>
      <w:pPr>
        <w:ind w:left="3600" w:hanging="360"/>
      </w:pPr>
    </w:lvl>
    <w:lvl w:ilvl="5" w:tplc="6FCC6C70" w:tentative="1">
      <w:start w:val="1"/>
      <w:numFmt w:val="lowerRoman"/>
      <w:lvlText w:val="%6."/>
      <w:lvlJc w:val="right"/>
      <w:pPr>
        <w:ind w:left="4320" w:hanging="180"/>
      </w:pPr>
    </w:lvl>
    <w:lvl w:ilvl="6" w:tplc="7F80AF66" w:tentative="1">
      <w:start w:val="1"/>
      <w:numFmt w:val="decimal"/>
      <w:lvlText w:val="%7."/>
      <w:lvlJc w:val="left"/>
      <w:pPr>
        <w:ind w:left="5040" w:hanging="360"/>
      </w:pPr>
    </w:lvl>
    <w:lvl w:ilvl="7" w:tplc="78DAE91A" w:tentative="1">
      <w:start w:val="1"/>
      <w:numFmt w:val="lowerLetter"/>
      <w:lvlText w:val="%8."/>
      <w:lvlJc w:val="left"/>
      <w:pPr>
        <w:ind w:left="5760" w:hanging="360"/>
      </w:pPr>
    </w:lvl>
    <w:lvl w:ilvl="8" w:tplc="2B20D062" w:tentative="1">
      <w:start w:val="1"/>
      <w:numFmt w:val="lowerRoman"/>
      <w:lvlText w:val="%9."/>
      <w:lvlJc w:val="right"/>
      <w:pPr>
        <w:ind w:left="6480" w:hanging="180"/>
      </w:pPr>
    </w:lvl>
  </w:abstractNum>
  <w:abstractNum w:abstractNumId="38" w15:restartNumberingAfterBreak="0">
    <w:nsid w:val="77CD34A3"/>
    <w:multiLevelType w:val="hybridMultilevel"/>
    <w:tmpl w:val="5B38D2C2"/>
    <w:lvl w:ilvl="0" w:tplc="56BE08E4">
      <w:start w:val="1"/>
      <w:numFmt w:val="bullet"/>
      <w:lvlText w:val=""/>
      <w:lvlJc w:val="left"/>
      <w:pPr>
        <w:ind w:left="1080" w:hanging="360"/>
      </w:pPr>
      <w:rPr>
        <w:rFonts w:ascii="Symbol" w:hAnsi="Symbol" w:hint="default"/>
      </w:rPr>
    </w:lvl>
    <w:lvl w:ilvl="1" w:tplc="5E86D5A2" w:tentative="1">
      <w:start w:val="1"/>
      <w:numFmt w:val="bullet"/>
      <w:lvlText w:val="o"/>
      <w:lvlJc w:val="left"/>
      <w:pPr>
        <w:ind w:left="1800" w:hanging="360"/>
      </w:pPr>
      <w:rPr>
        <w:rFonts w:ascii="Courier New" w:hAnsi="Courier New" w:cs="Courier New" w:hint="default"/>
      </w:rPr>
    </w:lvl>
    <w:lvl w:ilvl="2" w:tplc="397A7134" w:tentative="1">
      <w:start w:val="1"/>
      <w:numFmt w:val="bullet"/>
      <w:lvlText w:val=""/>
      <w:lvlJc w:val="left"/>
      <w:pPr>
        <w:ind w:left="2520" w:hanging="360"/>
      </w:pPr>
      <w:rPr>
        <w:rFonts w:ascii="Wingdings" w:hAnsi="Wingdings" w:hint="default"/>
      </w:rPr>
    </w:lvl>
    <w:lvl w:ilvl="3" w:tplc="7C52C25A" w:tentative="1">
      <w:start w:val="1"/>
      <w:numFmt w:val="bullet"/>
      <w:lvlText w:val=""/>
      <w:lvlJc w:val="left"/>
      <w:pPr>
        <w:ind w:left="3240" w:hanging="360"/>
      </w:pPr>
      <w:rPr>
        <w:rFonts w:ascii="Symbol" w:hAnsi="Symbol" w:hint="default"/>
      </w:rPr>
    </w:lvl>
    <w:lvl w:ilvl="4" w:tplc="8D36D5C6" w:tentative="1">
      <w:start w:val="1"/>
      <w:numFmt w:val="bullet"/>
      <w:lvlText w:val="o"/>
      <w:lvlJc w:val="left"/>
      <w:pPr>
        <w:ind w:left="3960" w:hanging="360"/>
      </w:pPr>
      <w:rPr>
        <w:rFonts w:ascii="Courier New" w:hAnsi="Courier New" w:cs="Courier New" w:hint="default"/>
      </w:rPr>
    </w:lvl>
    <w:lvl w:ilvl="5" w:tplc="B25CF724" w:tentative="1">
      <w:start w:val="1"/>
      <w:numFmt w:val="bullet"/>
      <w:lvlText w:val=""/>
      <w:lvlJc w:val="left"/>
      <w:pPr>
        <w:ind w:left="4680" w:hanging="360"/>
      </w:pPr>
      <w:rPr>
        <w:rFonts w:ascii="Wingdings" w:hAnsi="Wingdings" w:hint="default"/>
      </w:rPr>
    </w:lvl>
    <w:lvl w:ilvl="6" w:tplc="BA8E89C4" w:tentative="1">
      <w:start w:val="1"/>
      <w:numFmt w:val="bullet"/>
      <w:lvlText w:val=""/>
      <w:lvlJc w:val="left"/>
      <w:pPr>
        <w:ind w:left="5400" w:hanging="360"/>
      </w:pPr>
      <w:rPr>
        <w:rFonts w:ascii="Symbol" w:hAnsi="Symbol" w:hint="default"/>
      </w:rPr>
    </w:lvl>
    <w:lvl w:ilvl="7" w:tplc="9FAE647C" w:tentative="1">
      <w:start w:val="1"/>
      <w:numFmt w:val="bullet"/>
      <w:lvlText w:val="o"/>
      <w:lvlJc w:val="left"/>
      <w:pPr>
        <w:ind w:left="6120" w:hanging="360"/>
      </w:pPr>
      <w:rPr>
        <w:rFonts w:ascii="Courier New" w:hAnsi="Courier New" w:cs="Courier New" w:hint="default"/>
      </w:rPr>
    </w:lvl>
    <w:lvl w:ilvl="8" w:tplc="656AFF3A" w:tentative="1">
      <w:start w:val="1"/>
      <w:numFmt w:val="bullet"/>
      <w:lvlText w:val=""/>
      <w:lvlJc w:val="left"/>
      <w:pPr>
        <w:ind w:left="6840" w:hanging="360"/>
      </w:pPr>
      <w:rPr>
        <w:rFonts w:ascii="Wingdings" w:hAnsi="Wingdings" w:hint="default"/>
      </w:rPr>
    </w:lvl>
  </w:abstractNum>
  <w:abstractNum w:abstractNumId="39" w15:restartNumberingAfterBreak="0">
    <w:nsid w:val="7A207348"/>
    <w:multiLevelType w:val="hybridMultilevel"/>
    <w:tmpl w:val="EA6A6AD0"/>
    <w:lvl w:ilvl="0" w:tplc="42D2C28A">
      <w:start w:val="1"/>
      <w:numFmt w:val="decimal"/>
      <w:lvlText w:val="%1."/>
      <w:lvlJc w:val="right"/>
      <w:pPr>
        <w:ind w:left="720" w:hanging="360"/>
      </w:pPr>
      <w:rPr>
        <w:rFonts w:hint="default"/>
      </w:rPr>
    </w:lvl>
    <w:lvl w:ilvl="1" w:tplc="9DAC67BC" w:tentative="1">
      <w:start w:val="1"/>
      <w:numFmt w:val="lowerLetter"/>
      <w:lvlText w:val="%2."/>
      <w:lvlJc w:val="left"/>
      <w:pPr>
        <w:ind w:left="1440" w:hanging="360"/>
      </w:pPr>
    </w:lvl>
    <w:lvl w:ilvl="2" w:tplc="161E0362" w:tentative="1">
      <w:start w:val="1"/>
      <w:numFmt w:val="lowerRoman"/>
      <w:lvlText w:val="%3."/>
      <w:lvlJc w:val="right"/>
      <w:pPr>
        <w:ind w:left="2160" w:hanging="180"/>
      </w:pPr>
    </w:lvl>
    <w:lvl w:ilvl="3" w:tplc="2BE6628C" w:tentative="1">
      <w:start w:val="1"/>
      <w:numFmt w:val="decimal"/>
      <w:lvlText w:val="%4."/>
      <w:lvlJc w:val="left"/>
      <w:pPr>
        <w:ind w:left="2880" w:hanging="360"/>
      </w:pPr>
    </w:lvl>
    <w:lvl w:ilvl="4" w:tplc="F1E6C7A4" w:tentative="1">
      <w:start w:val="1"/>
      <w:numFmt w:val="lowerLetter"/>
      <w:lvlText w:val="%5."/>
      <w:lvlJc w:val="left"/>
      <w:pPr>
        <w:ind w:left="3600" w:hanging="360"/>
      </w:pPr>
    </w:lvl>
    <w:lvl w:ilvl="5" w:tplc="8DF09BEC" w:tentative="1">
      <w:start w:val="1"/>
      <w:numFmt w:val="lowerRoman"/>
      <w:lvlText w:val="%6."/>
      <w:lvlJc w:val="right"/>
      <w:pPr>
        <w:ind w:left="4320" w:hanging="180"/>
      </w:pPr>
    </w:lvl>
    <w:lvl w:ilvl="6" w:tplc="416C5ABA" w:tentative="1">
      <w:start w:val="1"/>
      <w:numFmt w:val="decimal"/>
      <w:lvlText w:val="%7."/>
      <w:lvlJc w:val="left"/>
      <w:pPr>
        <w:ind w:left="5040" w:hanging="360"/>
      </w:pPr>
    </w:lvl>
    <w:lvl w:ilvl="7" w:tplc="01243454" w:tentative="1">
      <w:start w:val="1"/>
      <w:numFmt w:val="lowerLetter"/>
      <w:lvlText w:val="%8."/>
      <w:lvlJc w:val="left"/>
      <w:pPr>
        <w:ind w:left="5760" w:hanging="360"/>
      </w:pPr>
    </w:lvl>
    <w:lvl w:ilvl="8" w:tplc="CA8E635C" w:tentative="1">
      <w:start w:val="1"/>
      <w:numFmt w:val="lowerRoman"/>
      <w:lvlText w:val="%9."/>
      <w:lvlJc w:val="right"/>
      <w:pPr>
        <w:ind w:left="6480" w:hanging="180"/>
      </w:pPr>
    </w:lvl>
  </w:abstractNum>
  <w:abstractNum w:abstractNumId="40" w15:restartNumberingAfterBreak="0">
    <w:nsid w:val="7B140E45"/>
    <w:multiLevelType w:val="hybridMultilevel"/>
    <w:tmpl w:val="7AC2EB8C"/>
    <w:lvl w:ilvl="0" w:tplc="6204AD12">
      <w:start w:val="1"/>
      <w:numFmt w:val="decimal"/>
      <w:lvlText w:val="%1."/>
      <w:lvlJc w:val="right"/>
      <w:pPr>
        <w:ind w:left="720" w:hanging="360"/>
      </w:pPr>
      <w:rPr>
        <w:rFonts w:hint="default"/>
      </w:rPr>
    </w:lvl>
    <w:lvl w:ilvl="1" w:tplc="1CA4304E" w:tentative="1">
      <w:start w:val="1"/>
      <w:numFmt w:val="lowerLetter"/>
      <w:lvlText w:val="%2."/>
      <w:lvlJc w:val="left"/>
      <w:pPr>
        <w:ind w:left="1440" w:hanging="360"/>
      </w:pPr>
    </w:lvl>
    <w:lvl w:ilvl="2" w:tplc="91EEF964" w:tentative="1">
      <w:start w:val="1"/>
      <w:numFmt w:val="lowerRoman"/>
      <w:lvlText w:val="%3."/>
      <w:lvlJc w:val="right"/>
      <w:pPr>
        <w:ind w:left="2160" w:hanging="180"/>
      </w:pPr>
    </w:lvl>
    <w:lvl w:ilvl="3" w:tplc="0F98B02A" w:tentative="1">
      <w:start w:val="1"/>
      <w:numFmt w:val="decimal"/>
      <w:lvlText w:val="%4."/>
      <w:lvlJc w:val="left"/>
      <w:pPr>
        <w:ind w:left="2880" w:hanging="360"/>
      </w:pPr>
    </w:lvl>
    <w:lvl w:ilvl="4" w:tplc="B308AD82" w:tentative="1">
      <w:start w:val="1"/>
      <w:numFmt w:val="lowerLetter"/>
      <w:lvlText w:val="%5."/>
      <w:lvlJc w:val="left"/>
      <w:pPr>
        <w:ind w:left="3600" w:hanging="360"/>
      </w:pPr>
    </w:lvl>
    <w:lvl w:ilvl="5" w:tplc="07F6EB4C" w:tentative="1">
      <w:start w:val="1"/>
      <w:numFmt w:val="lowerRoman"/>
      <w:lvlText w:val="%6."/>
      <w:lvlJc w:val="right"/>
      <w:pPr>
        <w:ind w:left="4320" w:hanging="180"/>
      </w:pPr>
    </w:lvl>
    <w:lvl w:ilvl="6" w:tplc="47A4B350" w:tentative="1">
      <w:start w:val="1"/>
      <w:numFmt w:val="decimal"/>
      <w:lvlText w:val="%7."/>
      <w:lvlJc w:val="left"/>
      <w:pPr>
        <w:ind w:left="5040" w:hanging="360"/>
      </w:pPr>
    </w:lvl>
    <w:lvl w:ilvl="7" w:tplc="78F6FDBE" w:tentative="1">
      <w:start w:val="1"/>
      <w:numFmt w:val="lowerLetter"/>
      <w:lvlText w:val="%8."/>
      <w:lvlJc w:val="left"/>
      <w:pPr>
        <w:ind w:left="5760" w:hanging="360"/>
      </w:pPr>
    </w:lvl>
    <w:lvl w:ilvl="8" w:tplc="FEAA4A34" w:tentative="1">
      <w:start w:val="1"/>
      <w:numFmt w:val="lowerRoman"/>
      <w:lvlText w:val="%9."/>
      <w:lvlJc w:val="right"/>
      <w:pPr>
        <w:ind w:left="6480" w:hanging="180"/>
      </w:pPr>
    </w:lvl>
  </w:abstractNum>
  <w:num w:numId="1" w16cid:durableId="436561850">
    <w:abstractNumId w:val="36"/>
  </w:num>
  <w:num w:numId="2" w16cid:durableId="1398238376">
    <w:abstractNumId w:val="32"/>
  </w:num>
  <w:num w:numId="3" w16cid:durableId="1312518670">
    <w:abstractNumId w:val="22"/>
  </w:num>
  <w:num w:numId="4" w16cid:durableId="792750178">
    <w:abstractNumId w:val="10"/>
  </w:num>
  <w:num w:numId="5" w16cid:durableId="754476430">
    <w:abstractNumId w:val="33"/>
  </w:num>
  <w:num w:numId="6" w16cid:durableId="727610155">
    <w:abstractNumId w:val="25"/>
  </w:num>
  <w:num w:numId="7" w16cid:durableId="1050152167">
    <w:abstractNumId w:val="29"/>
  </w:num>
  <w:num w:numId="8" w16cid:durableId="692607363">
    <w:abstractNumId w:val="24"/>
  </w:num>
  <w:num w:numId="9" w16cid:durableId="926382667">
    <w:abstractNumId w:val="2"/>
  </w:num>
  <w:num w:numId="10" w16cid:durableId="518356158">
    <w:abstractNumId w:val="4"/>
  </w:num>
  <w:num w:numId="11" w16cid:durableId="251622614">
    <w:abstractNumId w:val="37"/>
  </w:num>
  <w:num w:numId="12" w16cid:durableId="1163858732">
    <w:abstractNumId w:val="6"/>
  </w:num>
  <w:num w:numId="13" w16cid:durableId="1531533158">
    <w:abstractNumId w:val="7"/>
  </w:num>
  <w:num w:numId="14" w16cid:durableId="336932342">
    <w:abstractNumId w:val="8"/>
  </w:num>
  <w:num w:numId="15" w16cid:durableId="1273901624">
    <w:abstractNumId w:val="17"/>
  </w:num>
  <w:num w:numId="16" w16cid:durableId="1900749396">
    <w:abstractNumId w:val="26"/>
  </w:num>
  <w:num w:numId="17" w16cid:durableId="2121483341">
    <w:abstractNumId w:val="28"/>
  </w:num>
  <w:num w:numId="18" w16cid:durableId="1853760656">
    <w:abstractNumId w:val="12"/>
  </w:num>
  <w:num w:numId="19" w16cid:durableId="150683714">
    <w:abstractNumId w:val="11"/>
  </w:num>
  <w:num w:numId="20" w16cid:durableId="1897278027">
    <w:abstractNumId w:val="38"/>
  </w:num>
  <w:num w:numId="21" w16cid:durableId="999310083">
    <w:abstractNumId w:val="39"/>
  </w:num>
  <w:num w:numId="22" w16cid:durableId="1583950860">
    <w:abstractNumId w:val="14"/>
  </w:num>
  <w:num w:numId="23" w16cid:durableId="1204294029">
    <w:abstractNumId w:val="16"/>
  </w:num>
  <w:num w:numId="24" w16cid:durableId="938954870">
    <w:abstractNumId w:val="20"/>
  </w:num>
  <w:num w:numId="25" w16cid:durableId="376708530">
    <w:abstractNumId w:val="15"/>
  </w:num>
  <w:num w:numId="26" w16cid:durableId="1689746187">
    <w:abstractNumId w:val="21"/>
  </w:num>
  <w:num w:numId="27" w16cid:durableId="1323462891">
    <w:abstractNumId w:val="23"/>
  </w:num>
  <w:num w:numId="28" w16cid:durableId="1700084752">
    <w:abstractNumId w:val="34"/>
  </w:num>
  <w:num w:numId="29" w16cid:durableId="8862632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507775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288476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99010764">
    <w:abstractNumId w:val="1"/>
  </w:num>
  <w:num w:numId="33" w16cid:durableId="39326423">
    <w:abstractNumId w:val="31"/>
  </w:num>
  <w:num w:numId="34" w16cid:durableId="1682319138">
    <w:abstractNumId w:val="2"/>
  </w:num>
  <w:num w:numId="35" w16cid:durableId="960571495">
    <w:abstractNumId w:val="3"/>
  </w:num>
  <w:num w:numId="36" w16cid:durableId="276719314">
    <w:abstractNumId w:val="9"/>
  </w:num>
  <w:num w:numId="37" w16cid:durableId="851529763">
    <w:abstractNumId w:val="40"/>
  </w:num>
  <w:num w:numId="38" w16cid:durableId="442844833">
    <w:abstractNumId w:val="5"/>
  </w:num>
  <w:num w:numId="39" w16cid:durableId="1965231886">
    <w:abstractNumId w:val="13"/>
  </w:num>
  <w:num w:numId="40" w16cid:durableId="5795238">
    <w:abstractNumId w:val="30"/>
  </w:num>
  <w:num w:numId="41" w16cid:durableId="414939379">
    <w:abstractNumId w:val="27"/>
  </w:num>
  <w:num w:numId="42" w16cid:durableId="390421487">
    <w:abstractNumId w:val="19"/>
  </w:num>
  <w:num w:numId="43" w16cid:durableId="40372373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E0C"/>
    <w:rsid w:val="00060E0C"/>
    <w:rsid w:val="00F33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F04B0"/>
  <w15:docId w15:val="{40170E8E-0E0A-4265-BCE3-7359AEFB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9"/>
    <w:qFormat/>
    <w:rsid w:val="00597E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semiHidden/>
    <w:unhideWhenUsed/>
    <w:qFormat/>
    <w:rsid w:val="00597E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9"/>
    <w:semiHidden/>
    <w:unhideWhenUsed/>
    <w:qFormat/>
    <w:rsid w:val="00597E2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9"/>
    <w:semiHidden/>
    <w:unhideWhenUsed/>
    <w:qFormat/>
    <w:rsid w:val="001F1C3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link w:val="Bodytext30"/>
    <w:uiPriority w:val="99"/>
    <w:locked/>
    <w:rsid w:val="00DF0246"/>
    <w:rPr>
      <w:rFonts w:ascii="Book Antiqua" w:hAnsi="Book Antiqua" w:cs="Book Antiqua"/>
      <w:b/>
      <w:bCs/>
      <w:shd w:val="clear" w:color="auto" w:fill="FFFFFF"/>
    </w:rPr>
  </w:style>
  <w:style w:type="paragraph" w:customStyle="1" w:styleId="Bodytext30">
    <w:name w:val="Body text (3)"/>
    <w:basedOn w:val="Normal"/>
    <w:link w:val="Bodytext3"/>
    <w:uiPriority w:val="99"/>
    <w:rsid w:val="00DF0246"/>
    <w:pPr>
      <w:widowControl w:val="0"/>
      <w:shd w:val="clear" w:color="auto" w:fill="FFFFFF"/>
      <w:spacing w:after="360" w:line="240" w:lineRule="atLeast"/>
      <w:jc w:val="both"/>
    </w:pPr>
    <w:rPr>
      <w:rFonts w:ascii="Book Antiqua" w:hAnsi="Book Antiqua" w:cs="Book Antiqua"/>
      <w:b/>
      <w:bCs/>
    </w:rPr>
  </w:style>
  <w:style w:type="paragraph" w:styleId="Header">
    <w:name w:val="header"/>
    <w:basedOn w:val="Normal"/>
    <w:link w:val="HeaderChar"/>
    <w:uiPriority w:val="99"/>
    <w:unhideWhenUsed/>
    <w:rsid w:val="000E56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56B1"/>
  </w:style>
  <w:style w:type="paragraph" w:styleId="Footer">
    <w:name w:val="footer"/>
    <w:basedOn w:val="Normal"/>
    <w:link w:val="FooterChar"/>
    <w:uiPriority w:val="99"/>
    <w:unhideWhenUsed/>
    <w:rsid w:val="000E56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56B1"/>
  </w:style>
  <w:style w:type="character" w:customStyle="1" w:styleId="Bodytext2">
    <w:name w:val="Body text (2)_"/>
    <w:link w:val="Bodytext21"/>
    <w:uiPriority w:val="99"/>
    <w:locked/>
    <w:rsid w:val="00D35D15"/>
    <w:rPr>
      <w:rFonts w:ascii="Book Antiqua" w:hAnsi="Book Antiqua" w:cs="Book Antiqua"/>
      <w:shd w:val="clear" w:color="auto" w:fill="FFFFFF"/>
    </w:rPr>
  </w:style>
  <w:style w:type="character" w:customStyle="1" w:styleId="Bodytext2Bold">
    <w:name w:val="Body text (2) + Bold"/>
    <w:uiPriority w:val="99"/>
    <w:rsid w:val="00D35D15"/>
    <w:rPr>
      <w:rFonts w:ascii="Book Antiqua" w:hAnsi="Book Antiqua" w:cs="Book Antiqua"/>
      <w:b/>
      <w:bCs/>
      <w:sz w:val="22"/>
      <w:szCs w:val="22"/>
      <w:u w:val="none"/>
    </w:rPr>
  </w:style>
  <w:style w:type="paragraph" w:customStyle="1" w:styleId="Bodytext21">
    <w:name w:val="Body text (2)1"/>
    <w:basedOn w:val="Normal"/>
    <w:link w:val="Bodytext2"/>
    <w:uiPriority w:val="99"/>
    <w:rsid w:val="00D35D15"/>
    <w:pPr>
      <w:widowControl w:val="0"/>
      <w:shd w:val="clear" w:color="auto" w:fill="FFFFFF"/>
      <w:spacing w:after="0" w:line="293" w:lineRule="exact"/>
      <w:jc w:val="both"/>
    </w:pPr>
    <w:rPr>
      <w:rFonts w:ascii="Book Antiqua" w:hAnsi="Book Antiqua" w:cs="Book Antiqua"/>
    </w:rPr>
  </w:style>
  <w:style w:type="paragraph" w:styleId="ListParagraph">
    <w:name w:val="List Paragraph"/>
    <w:aliases w:val="Antes de enumeración,Bullet,Citation List,List Paragraph1,List Paragraph11,List Paragraph111,Listă colorată - Accentuare 11,Normal bullet 2,body 2"/>
    <w:basedOn w:val="Normal"/>
    <w:link w:val="ListParagraphChar"/>
    <w:uiPriority w:val="99"/>
    <w:qFormat/>
    <w:rsid w:val="00252538"/>
    <w:pPr>
      <w:ind w:left="720"/>
      <w:contextualSpacing/>
    </w:pPr>
  </w:style>
  <w:style w:type="table" w:styleId="TableGrid">
    <w:name w:val="Table Grid"/>
    <w:basedOn w:val="TableNormal"/>
    <w:uiPriority w:val="99"/>
    <w:rsid w:val="00990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9"/>
    <w:semiHidden/>
    <w:rsid w:val="001F1C3D"/>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1F1C3D"/>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1F1C3D"/>
    <w:rPr>
      <w:color w:val="954F72" w:themeColor="followedHyperlink"/>
      <w:u w:val="single"/>
    </w:rPr>
  </w:style>
  <w:style w:type="character" w:styleId="Emphasis">
    <w:name w:val="Emphasis"/>
    <w:basedOn w:val="DefaultParagraphFont"/>
    <w:uiPriority w:val="99"/>
    <w:qFormat/>
    <w:rsid w:val="001F1C3D"/>
    <w:rPr>
      <w:rFonts w:ascii="Times New Roman" w:hAnsi="Times New Roman" w:cs="Times New Roman" w:hint="default"/>
      <w:i/>
      <w:iCs/>
    </w:rPr>
  </w:style>
  <w:style w:type="paragraph" w:customStyle="1" w:styleId="msonormal0">
    <w:name w:val="msonormal"/>
    <w:basedOn w:val="Normal"/>
    <w:rsid w:val="001F1C3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99"/>
    <w:qFormat/>
    <w:rsid w:val="001F1C3D"/>
    <w:pPr>
      <w:spacing w:after="0" w:line="240" w:lineRule="auto"/>
    </w:pPr>
    <w:rPr>
      <w:rFonts w:ascii="Calibri" w:eastAsia="Calibri" w:hAnsi="Calibri" w:cs="Times New Roman"/>
    </w:rPr>
  </w:style>
  <w:style w:type="character" w:customStyle="1" w:styleId="ListParagraphChar">
    <w:name w:val="List Paragraph Char"/>
    <w:aliases w:val="Antes de enumeración Char,Bullet Char,Citation List Char,List Paragraph1 Char,List Paragraph11 Char,List Paragraph111 Char,Listă colorată - Accentuare 11 Char,Normal bullet 2 Char,body 2 Char"/>
    <w:link w:val="ListParagraph"/>
    <w:uiPriority w:val="99"/>
    <w:locked/>
    <w:rsid w:val="001F1C3D"/>
  </w:style>
  <w:style w:type="character" w:customStyle="1" w:styleId="Szvegtrzs2">
    <w:name w:val="Szövegtörzs (2)_"/>
    <w:link w:val="Szvegtrzs21"/>
    <w:uiPriority w:val="99"/>
    <w:locked/>
    <w:rsid w:val="001F1C3D"/>
    <w:rPr>
      <w:shd w:val="clear" w:color="auto" w:fill="FFFFFF"/>
    </w:rPr>
  </w:style>
  <w:style w:type="paragraph" w:customStyle="1" w:styleId="Szvegtrzs21">
    <w:name w:val="Szövegtörzs (2)1"/>
    <w:basedOn w:val="Normal"/>
    <w:link w:val="Szvegtrzs2"/>
    <w:uiPriority w:val="99"/>
    <w:rsid w:val="001F1C3D"/>
    <w:pPr>
      <w:widowControl w:val="0"/>
      <w:shd w:val="clear" w:color="auto" w:fill="FFFFFF"/>
      <w:spacing w:after="0" w:line="274" w:lineRule="exact"/>
      <w:jc w:val="both"/>
    </w:pPr>
  </w:style>
  <w:style w:type="character" w:customStyle="1" w:styleId="Szvegtrzs3">
    <w:name w:val="Szövegtörzs (3)_"/>
    <w:link w:val="Szvegtrzs30"/>
    <w:uiPriority w:val="99"/>
    <w:locked/>
    <w:rsid w:val="001F1C3D"/>
    <w:rPr>
      <w:b/>
      <w:shd w:val="clear" w:color="auto" w:fill="FFFFFF"/>
    </w:rPr>
  </w:style>
  <w:style w:type="paragraph" w:customStyle="1" w:styleId="Szvegtrzs30">
    <w:name w:val="Szövegtörzs (3)"/>
    <w:basedOn w:val="Normal"/>
    <w:link w:val="Szvegtrzs3"/>
    <w:uiPriority w:val="99"/>
    <w:rsid w:val="001F1C3D"/>
    <w:pPr>
      <w:widowControl w:val="0"/>
      <w:shd w:val="clear" w:color="auto" w:fill="FFFFFF"/>
      <w:spacing w:after="300" w:line="240" w:lineRule="atLeast"/>
      <w:jc w:val="both"/>
    </w:pPr>
    <w:rPr>
      <w:b/>
    </w:rPr>
  </w:style>
  <w:style w:type="character" w:customStyle="1" w:styleId="Szvegtrzs4">
    <w:name w:val="Szövegtörzs (4)_"/>
    <w:link w:val="Szvegtrzs40"/>
    <w:uiPriority w:val="99"/>
    <w:locked/>
    <w:rsid w:val="001F1C3D"/>
    <w:rPr>
      <w:sz w:val="18"/>
      <w:shd w:val="clear" w:color="auto" w:fill="FFFFFF"/>
    </w:rPr>
  </w:style>
  <w:style w:type="paragraph" w:customStyle="1" w:styleId="Szvegtrzs40">
    <w:name w:val="Szövegtörzs (4)"/>
    <w:basedOn w:val="Normal"/>
    <w:link w:val="Szvegtrzs4"/>
    <w:uiPriority w:val="99"/>
    <w:rsid w:val="001F1C3D"/>
    <w:pPr>
      <w:widowControl w:val="0"/>
      <w:shd w:val="clear" w:color="auto" w:fill="FFFFFF"/>
      <w:spacing w:before="960" w:after="0" w:line="206" w:lineRule="exact"/>
      <w:ind w:firstLine="260"/>
    </w:pPr>
    <w:rPr>
      <w:sz w:val="18"/>
    </w:rPr>
  </w:style>
  <w:style w:type="character" w:customStyle="1" w:styleId="Tblzatfelirata">
    <w:name w:val="Táblázat felirata_"/>
    <w:link w:val="Tblzatfelirata0"/>
    <w:uiPriority w:val="99"/>
    <w:locked/>
    <w:rsid w:val="001F1C3D"/>
    <w:rPr>
      <w:b/>
      <w:shd w:val="clear" w:color="auto" w:fill="FFFFFF"/>
    </w:rPr>
  </w:style>
  <w:style w:type="paragraph" w:customStyle="1" w:styleId="Tblzatfelirata0">
    <w:name w:val="Táblázat felirata"/>
    <w:basedOn w:val="Normal"/>
    <w:link w:val="Tblzatfelirata"/>
    <w:uiPriority w:val="99"/>
    <w:rsid w:val="001F1C3D"/>
    <w:pPr>
      <w:widowControl w:val="0"/>
      <w:shd w:val="clear" w:color="auto" w:fill="FFFFFF"/>
      <w:spacing w:after="0" w:line="278" w:lineRule="exact"/>
      <w:jc w:val="both"/>
    </w:pPr>
    <w:rPr>
      <w:b/>
    </w:rPr>
  </w:style>
  <w:style w:type="paragraph" w:customStyle="1" w:styleId="alp0s1t15">
    <w:name w:val="a_l p_0 s_1 t_15"/>
    <w:basedOn w:val="Normal"/>
    <w:uiPriority w:val="99"/>
    <w:rsid w:val="001F1C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p0s1">
    <w:name w:val="a_l p_0 s_1"/>
    <w:basedOn w:val="Normal"/>
    <w:uiPriority w:val="99"/>
    <w:rsid w:val="001F1C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zvegtrzs2Exact">
    <w:name w:val="Szövegtörzs (2) Exact"/>
    <w:uiPriority w:val="99"/>
    <w:rsid w:val="001F1C3D"/>
    <w:rPr>
      <w:rFonts w:ascii="Times New Roman" w:hAnsi="Times New Roman" w:cs="Times New Roman" w:hint="default"/>
      <w:strike w:val="0"/>
      <w:dstrike w:val="0"/>
      <w:u w:val="none"/>
      <w:effect w:val="none"/>
    </w:rPr>
  </w:style>
  <w:style w:type="character" w:customStyle="1" w:styleId="Szvegtrzs211pt">
    <w:name w:val="Szövegtörzs (2) + 11 pt"/>
    <w:aliases w:val="Félkövér"/>
    <w:uiPriority w:val="99"/>
    <w:rsid w:val="001F1C3D"/>
    <w:rPr>
      <w:b/>
      <w:bCs w:val="0"/>
      <w:color w:val="000000"/>
      <w:spacing w:val="0"/>
      <w:w w:val="100"/>
      <w:position w:val="0"/>
      <w:sz w:val="22"/>
      <w:lang w:val="ro-RO" w:eastAsia="ro-RO"/>
    </w:rPr>
  </w:style>
  <w:style w:type="character" w:customStyle="1" w:styleId="Szvegtrzs29">
    <w:name w:val="Szövegtörzs (2) + 9"/>
    <w:aliases w:val="5 pt"/>
    <w:uiPriority w:val="99"/>
    <w:rsid w:val="001F1C3D"/>
    <w:rPr>
      <w:color w:val="000000"/>
      <w:spacing w:val="0"/>
      <w:w w:val="100"/>
      <w:position w:val="0"/>
      <w:sz w:val="19"/>
      <w:lang w:val="ro-RO" w:eastAsia="ro-RO"/>
    </w:rPr>
  </w:style>
  <w:style w:type="character" w:customStyle="1" w:styleId="Szvegtrzs20">
    <w:name w:val="Szövegtörzs (2)"/>
    <w:uiPriority w:val="99"/>
    <w:rsid w:val="001F1C3D"/>
    <w:rPr>
      <w:color w:val="000000"/>
      <w:spacing w:val="0"/>
      <w:w w:val="100"/>
      <w:position w:val="0"/>
      <w:sz w:val="24"/>
      <w:lang w:val="ro-RO" w:eastAsia="ro-RO"/>
    </w:rPr>
  </w:style>
  <w:style w:type="character" w:customStyle="1" w:styleId="Szvegtrzs2Impact">
    <w:name w:val="Szövegtörzs (2) + Impact"/>
    <w:aliases w:val="5 pt2,9"/>
    <w:uiPriority w:val="99"/>
    <w:rsid w:val="001F1C3D"/>
    <w:rPr>
      <w:rFonts w:ascii="Impact" w:hAnsi="Impact" w:hint="default"/>
      <w:color w:val="000000"/>
      <w:spacing w:val="0"/>
      <w:w w:val="100"/>
      <w:position w:val="0"/>
      <w:sz w:val="19"/>
      <w:lang w:val="ro-RO" w:eastAsia="ro-RO"/>
    </w:rPr>
  </w:style>
  <w:style w:type="character" w:customStyle="1" w:styleId="Szvegtrzs24">
    <w:name w:val="Szövegtörzs (2) + 4"/>
    <w:aliases w:val="5 pt1,Félkövér1"/>
    <w:uiPriority w:val="99"/>
    <w:rsid w:val="001F1C3D"/>
    <w:rPr>
      <w:b/>
      <w:bCs w:val="0"/>
      <w:color w:val="000000"/>
      <w:spacing w:val="0"/>
      <w:w w:val="100"/>
      <w:position w:val="0"/>
      <w:sz w:val="9"/>
      <w:lang w:val="ro-RO" w:eastAsia="ro-RO"/>
    </w:rPr>
  </w:style>
  <w:style w:type="character" w:customStyle="1" w:styleId="Szvegtrzs2TrebuchetMS">
    <w:name w:val="Szövegtörzs (2) + Trebuchet MS"/>
    <w:aliases w:val="4 pt"/>
    <w:uiPriority w:val="99"/>
    <w:rsid w:val="001F1C3D"/>
    <w:rPr>
      <w:rFonts w:ascii="Trebuchet MS" w:hAnsi="Trebuchet MS" w:hint="default"/>
      <w:b/>
      <w:bCs w:val="0"/>
      <w:color w:val="000000"/>
      <w:spacing w:val="0"/>
      <w:w w:val="100"/>
      <w:position w:val="0"/>
      <w:sz w:val="8"/>
      <w:lang w:val="ro-RO" w:eastAsia="ro-RO"/>
    </w:rPr>
  </w:style>
  <w:style w:type="character" w:customStyle="1" w:styleId="Szvegtrzs211pt1">
    <w:name w:val="Szövegtörzs (2) + 11 pt1"/>
    <w:uiPriority w:val="99"/>
    <w:rsid w:val="001F1C3D"/>
    <w:rPr>
      <w:color w:val="000000"/>
      <w:spacing w:val="0"/>
      <w:w w:val="100"/>
      <w:position w:val="0"/>
      <w:sz w:val="22"/>
      <w:lang w:val="ro-RO" w:eastAsia="ro-RO"/>
    </w:rPr>
  </w:style>
  <w:style w:type="character" w:customStyle="1" w:styleId="Szvegtrzs2LucidaSansUnicode">
    <w:name w:val="Szövegtörzs (2) + Lucida Sans Unicode"/>
    <w:aliases w:val="6 pt"/>
    <w:uiPriority w:val="99"/>
    <w:rsid w:val="001F1C3D"/>
    <w:rPr>
      <w:rFonts w:ascii="Lucida Sans Unicode" w:hAnsi="Lucida Sans Unicode" w:cs="Lucida Sans Unicode" w:hint="default"/>
      <w:color w:val="000000"/>
      <w:spacing w:val="0"/>
      <w:w w:val="100"/>
      <w:position w:val="0"/>
      <w:sz w:val="12"/>
      <w:lang w:val="ro-RO" w:eastAsia="ro-RO"/>
    </w:rPr>
  </w:style>
  <w:style w:type="character" w:customStyle="1" w:styleId="Heading1Char">
    <w:name w:val="Heading 1 Char"/>
    <w:basedOn w:val="DefaultParagraphFont"/>
    <w:link w:val="Heading1"/>
    <w:uiPriority w:val="9"/>
    <w:rsid w:val="00597E2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597E2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597E2F"/>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664A6E"/>
    <w:rPr>
      <w:sz w:val="16"/>
      <w:szCs w:val="16"/>
    </w:rPr>
  </w:style>
  <w:style w:type="paragraph" w:styleId="CommentText">
    <w:name w:val="annotation text"/>
    <w:basedOn w:val="Normal"/>
    <w:link w:val="CommentTextChar"/>
    <w:uiPriority w:val="99"/>
    <w:semiHidden/>
    <w:unhideWhenUsed/>
    <w:rsid w:val="00664A6E"/>
    <w:pPr>
      <w:spacing w:line="240" w:lineRule="auto"/>
    </w:pPr>
    <w:rPr>
      <w:sz w:val="20"/>
      <w:szCs w:val="20"/>
    </w:rPr>
  </w:style>
  <w:style w:type="character" w:customStyle="1" w:styleId="CommentTextChar">
    <w:name w:val="Comment Text Char"/>
    <w:basedOn w:val="DefaultParagraphFont"/>
    <w:link w:val="CommentText"/>
    <w:uiPriority w:val="99"/>
    <w:semiHidden/>
    <w:rsid w:val="00664A6E"/>
    <w:rPr>
      <w:sz w:val="20"/>
      <w:szCs w:val="20"/>
    </w:rPr>
  </w:style>
  <w:style w:type="paragraph" w:styleId="CommentSubject">
    <w:name w:val="annotation subject"/>
    <w:basedOn w:val="CommentText"/>
    <w:next w:val="CommentText"/>
    <w:link w:val="CommentSubjectChar"/>
    <w:uiPriority w:val="99"/>
    <w:semiHidden/>
    <w:unhideWhenUsed/>
    <w:rsid w:val="00664A6E"/>
    <w:rPr>
      <w:b/>
      <w:bCs/>
    </w:rPr>
  </w:style>
  <w:style w:type="character" w:customStyle="1" w:styleId="CommentSubjectChar">
    <w:name w:val="Comment Subject Char"/>
    <w:basedOn w:val="CommentTextChar"/>
    <w:link w:val="CommentSubject"/>
    <w:uiPriority w:val="99"/>
    <w:semiHidden/>
    <w:rsid w:val="00664A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57B04-863E-4948-BF5B-EA570B65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Gyergyai Bettina</dc:creator>
  <cp:lastModifiedBy>Gyergyai Bettina</cp:lastModifiedBy>
  <cp:revision>2</cp:revision>
  <cp:lastPrinted>2022-08-22T07:35:00Z</cp:lastPrinted>
  <dcterms:created xsi:type="dcterms:W3CDTF">2022-08-22T08:13:00Z</dcterms:created>
  <dcterms:modified xsi:type="dcterms:W3CDTF">2022-08-22T08:13:00Z</dcterms:modified>
</cp:coreProperties>
</file>