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BFA1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Ștampila</w:t>
      </w:r>
    </w:p>
    <w:p w14:paraId="7DD5577B" w14:textId="77777777" w:rsidR="008D0404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nr. 4. la prezentul Regulament</w:t>
      </w:r>
    </w:p>
    <w:p w14:paraId="7C89FB46" w14:textId="77777777" w:rsidR="00266EC8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479945B" w14:textId="77777777" w:rsidR="008B0436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73D3E80" w14:textId="77777777" w:rsidR="00266EC8" w:rsidRPr="00266EC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66EC8">
        <w:rPr>
          <w:rFonts w:ascii="Times New Roman" w:hAnsi="Times New Roman" w:cs="Times New Roman"/>
          <w:b/>
          <w:bCs/>
          <w:sz w:val="24"/>
          <w:szCs w:val="24"/>
          <w:lang w:val="ro-RO"/>
        </w:rPr>
        <w:t>DECLARAȚIE</w:t>
      </w:r>
    </w:p>
    <w:p w14:paraId="63938D5D" w14:textId="77777777" w:rsidR="00266EC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66EC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pe propria răspundere despre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disponibilitatea financiară</w:t>
      </w:r>
    </w:p>
    <w:p w14:paraId="2EA312F6" w14:textId="77777777" w:rsidR="00266EC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1B299B" w14:textId="77777777" w:rsidR="00266EC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Subsemnatul ____________________, domiciliat în localitatea ___________________, str. _____, nr. _____, bl. ____, et. ______, sc. _____, sectorul/județul ______________, codul poștal __________, posesor al actului de identitate ____, seria _____, nr. _____________, codul numeric personal _________________________, în calitate de reprezentant legal, declar pe propria răspundere că vom </w:t>
      </w:r>
      <w:r>
        <w:rPr>
          <w:rFonts w:ascii="Times New Roman" w:hAnsi="Times New Roman" w:cs="Times New Roman"/>
          <w:sz w:val="24"/>
          <w:szCs w:val="24"/>
          <w:lang w:val="ro-RO"/>
        </w:rPr>
        <w:t>asigura contribuția proprie, alta decât din fondurile publice, necesară organizării și desfășurării proiectului sportiv.</w:t>
      </w:r>
    </w:p>
    <w:p w14:paraId="4A17E8AA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Cunoscând pedeapsa prevăzută la art. 326 din Noul Cod Penal pentru infracțiunea de fals în declarații, am verificat datele din prezenta declarație, care este completă și corectă.</w:t>
      </w:r>
    </w:p>
    <w:p w14:paraId="124594EE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26F39C4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007DCBC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</w:p>
    <w:p w14:paraId="58ABEB8B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7805C4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821AFA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Reprezentant legal:</w:t>
      </w:r>
    </w:p>
    <w:p w14:paraId="7B51BC70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 și prenume: __________________________</w:t>
      </w:r>
    </w:p>
    <w:p w14:paraId="09B709CE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</w:p>
    <w:p w14:paraId="4DFFD3B7" w14:textId="77777777" w:rsidR="008B0436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Ștampila</w:t>
      </w:r>
    </w:p>
    <w:p w14:paraId="6A69EFF1" w14:textId="77777777" w:rsidR="00A703B2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26CFEE" w14:textId="77777777" w:rsidR="00A703B2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03E66E" w14:textId="77777777" w:rsidR="00A703B2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ABE54D" w14:textId="77777777" w:rsidR="00A703B2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A887E90" w14:textId="77777777" w:rsidR="00A703B2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A703B2" w:rsidSect="00597E2F">
      <w:footerReference w:type="default" r:id="rId8"/>
      <w:pgSz w:w="12240" w:h="15840"/>
      <w:pgMar w:top="1440" w:right="1440" w:bottom="851" w:left="1440" w:header="720" w:footer="720" w:gutter="0"/>
      <w:pgNumType w:start="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CF01" w14:textId="77777777" w:rsidR="00D01A98" w:rsidRDefault="00D01A98">
      <w:pPr>
        <w:spacing w:after="0" w:line="240" w:lineRule="auto"/>
      </w:pPr>
      <w:r>
        <w:separator/>
      </w:r>
    </w:p>
  </w:endnote>
  <w:endnote w:type="continuationSeparator" w:id="0">
    <w:p w14:paraId="3ACDF6F6" w14:textId="77777777" w:rsidR="00D01A98" w:rsidRDefault="00D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4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669552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B7B3890" w14:textId="77777777" w:rsidR="003730F8" w:rsidRDefault="00000000">
    <w:pPr>
      <w:pStyle w:val="Footer"/>
    </w:pPr>
  </w:p>
  <w:p w14:paraId="7135DAFB" w14:textId="77777777" w:rsidR="003730F8" w:rsidRDefault="00000000"/>
  <w:p w14:paraId="3A1EB3F6" w14:textId="77777777" w:rsidR="003730F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F6FA" w14:textId="77777777" w:rsidR="00D01A98" w:rsidRDefault="00D01A98">
      <w:pPr>
        <w:spacing w:after="0" w:line="240" w:lineRule="auto"/>
      </w:pPr>
      <w:r>
        <w:separator/>
      </w:r>
    </w:p>
  </w:footnote>
  <w:footnote w:type="continuationSeparator" w:id="0">
    <w:p w14:paraId="3E4770E8" w14:textId="77777777" w:rsidR="00D01A98" w:rsidRDefault="00D01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multilevel"/>
    <w:tmpl w:val="00000026"/>
    <w:lvl w:ilvl="0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53E516C"/>
    <w:multiLevelType w:val="hybridMultilevel"/>
    <w:tmpl w:val="0AA0F18A"/>
    <w:lvl w:ilvl="0" w:tplc="A2D8DB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66E8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3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6C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CC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4A9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8CE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A9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05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4326A"/>
    <w:multiLevelType w:val="hybridMultilevel"/>
    <w:tmpl w:val="8680648E"/>
    <w:lvl w:ilvl="0" w:tplc="4238D818">
      <w:start w:val="1"/>
      <w:numFmt w:val="lowerLetter"/>
      <w:lvlText w:val="%1."/>
      <w:lvlJc w:val="left"/>
      <w:pPr>
        <w:ind w:left="720" w:hanging="360"/>
      </w:pPr>
    </w:lvl>
    <w:lvl w:ilvl="1" w:tplc="BEEAC18A" w:tentative="1">
      <w:start w:val="1"/>
      <w:numFmt w:val="lowerLetter"/>
      <w:lvlText w:val="%2."/>
      <w:lvlJc w:val="left"/>
      <w:pPr>
        <w:ind w:left="1440" w:hanging="360"/>
      </w:pPr>
    </w:lvl>
    <w:lvl w:ilvl="2" w:tplc="7D743F66" w:tentative="1">
      <w:start w:val="1"/>
      <w:numFmt w:val="lowerRoman"/>
      <w:lvlText w:val="%3."/>
      <w:lvlJc w:val="right"/>
      <w:pPr>
        <w:ind w:left="2160" w:hanging="180"/>
      </w:pPr>
    </w:lvl>
    <w:lvl w:ilvl="3" w:tplc="AFF260F4" w:tentative="1">
      <w:start w:val="1"/>
      <w:numFmt w:val="decimal"/>
      <w:lvlText w:val="%4."/>
      <w:lvlJc w:val="left"/>
      <w:pPr>
        <w:ind w:left="2880" w:hanging="360"/>
      </w:pPr>
    </w:lvl>
    <w:lvl w:ilvl="4" w:tplc="E90AA994" w:tentative="1">
      <w:start w:val="1"/>
      <w:numFmt w:val="lowerLetter"/>
      <w:lvlText w:val="%5."/>
      <w:lvlJc w:val="left"/>
      <w:pPr>
        <w:ind w:left="3600" w:hanging="360"/>
      </w:pPr>
    </w:lvl>
    <w:lvl w:ilvl="5" w:tplc="FC1A1800" w:tentative="1">
      <w:start w:val="1"/>
      <w:numFmt w:val="lowerRoman"/>
      <w:lvlText w:val="%6."/>
      <w:lvlJc w:val="right"/>
      <w:pPr>
        <w:ind w:left="4320" w:hanging="180"/>
      </w:pPr>
    </w:lvl>
    <w:lvl w:ilvl="6" w:tplc="01BCC4BC" w:tentative="1">
      <w:start w:val="1"/>
      <w:numFmt w:val="decimal"/>
      <w:lvlText w:val="%7."/>
      <w:lvlJc w:val="left"/>
      <w:pPr>
        <w:ind w:left="5040" w:hanging="360"/>
      </w:pPr>
    </w:lvl>
    <w:lvl w:ilvl="7" w:tplc="E8360C10" w:tentative="1">
      <w:start w:val="1"/>
      <w:numFmt w:val="lowerLetter"/>
      <w:lvlText w:val="%8."/>
      <w:lvlJc w:val="left"/>
      <w:pPr>
        <w:ind w:left="5760" w:hanging="360"/>
      </w:pPr>
    </w:lvl>
    <w:lvl w:ilvl="8" w:tplc="0150A5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E2A80"/>
    <w:multiLevelType w:val="hybridMultilevel"/>
    <w:tmpl w:val="3290194C"/>
    <w:lvl w:ilvl="0" w:tplc="055296E2">
      <w:start w:val="1"/>
      <w:numFmt w:val="lowerLetter"/>
      <w:lvlText w:val="%1."/>
      <w:lvlJc w:val="left"/>
      <w:pPr>
        <w:ind w:left="720" w:hanging="360"/>
      </w:pPr>
    </w:lvl>
    <w:lvl w:ilvl="1" w:tplc="F244C4A0" w:tentative="1">
      <w:start w:val="1"/>
      <w:numFmt w:val="lowerLetter"/>
      <w:lvlText w:val="%2."/>
      <w:lvlJc w:val="left"/>
      <w:pPr>
        <w:ind w:left="1440" w:hanging="360"/>
      </w:pPr>
    </w:lvl>
    <w:lvl w:ilvl="2" w:tplc="BB345B7C" w:tentative="1">
      <w:start w:val="1"/>
      <w:numFmt w:val="lowerRoman"/>
      <w:lvlText w:val="%3."/>
      <w:lvlJc w:val="right"/>
      <w:pPr>
        <w:ind w:left="2160" w:hanging="180"/>
      </w:pPr>
    </w:lvl>
    <w:lvl w:ilvl="3" w:tplc="355A2AC6" w:tentative="1">
      <w:start w:val="1"/>
      <w:numFmt w:val="decimal"/>
      <w:lvlText w:val="%4."/>
      <w:lvlJc w:val="left"/>
      <w:pPr>
        <w:ind w:left="2880" w:hanging="360"/>
      </w:pPr>
    </w:lvl>
    <w:lvl w:ilvl="4" w:tplc="3F66B22C" w:tentative="1">
      <w:start w:val="1"/>
      <w:numFmt w:val="lowerLetter"/>
      <w:lvlText w:val="%5."/>
      <w:lvlJc w:val="left"/>
      <w:pPr>
        <w:ind w:left="3600" w:hanging="360"/>
      </w:pPr>
    </w:lvl>
    <w:lvl w:ilvl="5" w:tplc="F6C0DFAA" w:tentative="1">
      <w:start w:val="1"/>
      <w:numFmt w:val="lowerRoman"/>
      <w:lvlText w:val="%6."/>
      <w:lvlJc w:val="right"/>
      <w:pPr>
        <w:ind w:left="4320" w:hanging="180"/>
      </w:pPr>
    </w:lvl>
    <w:lvl w:ilvl="6" w:tplc="3C38B700" w:tentative="1">
      <w:start w:val="1"/>
      <w:numFmt w:val="decimal"/>
      <w:lvlText w:val="%7."/>
      <w:lvlJc w:val="left"/>
      <w:pPr>
        <w:ind w:left="5040" w:hanging="360"/>
      </w:pPr>
    </w:lvl>
    <w:lvl w:ilvl="7" w:tplc="F26821C0" w:tentative="1">
      <w:start w:val="1"/>
      <w:numFmt w:val="lowerLetter"/>
      <w:lvlText w:val="%8."/>
      <w:lvlJc w:val="left"/>
      <w:pPr>
        <w:ind w:left="5760" w:hanging="360"/>
      </w:pPr>
    </w:lvl>
    <w:lvl w:ilvl="8" w:tplc="097637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11D14"/>
    <w:multiLevelType w:val="hybridMultilevel"/>
    <w:tmpl w:val="A93E50A6"/>
    <w:lvl w:ilvl="0" w:tplc="291A357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78F494CE" w:tentative="1">
      <w:start w:val="1"/>
      <w:numFmt w:val="lowerLetter"/>
      <w:lvlText w:val="%2."/>
      <w:lvlJc w:val="left"/>
      <w:pPr>
        <w:ind w:left="1440" w:hanging="360"/>
      </w:pPr>
    </w:lvl>
    <w:lvl w:ilvl="2" w:tplc="2F32F9E0" w:tentative="1">
      <w:start w:val="1"/>
      <w:numFmt w:val="lowerRoman"/>
      <w:lvlText w:val="%3."/>
      <w:lvlJc w:val="right"/>
      <w:pPr>
        <w:ind w:left="2160" w:hanging="180"/>
      </w:pPr>
    </w:lvl>
    <w:lvl w:ilvl="3" w:tplc="C37E4B28" w:tentative="1">
      <w:start w:val="1"/>
      <w:numFmt w:val="decimal"/>
      <w:lvlText w:val="%4."/>
      <w:lvlJc w:val="left"/>
      <w:pPr>
        <w:ind w:left="2880" w:hanging="360"/>
      </w:pPr>
    </w:lvl>
    <w:lvl w:ilvl="4" w:tplc="A46EAA6E" w:tentative="1">
      <w:start w:val="1"/>
      <w:numFmt w:val="lowerLetter"/>
      <w:lvlText w:val="%5."/>
      <w:lvlJc w:val="left"/>
      <w:pPr>
        <w:ind w:left="3600" w:hanging="360"/>
      </w:pPr>
    </w:lvl>
    <w:lvl w:ilvl="5" w:tplc="F3A6EDB0" w:tentative="1">
      <w:start w:val="1"/>
      <w:numFmt w:val="lowerRoman"/>
      <w:lvlText w:val="%6."/>
      <w:lvlJc w:val="right"/>
      <w:pPr>
        <w:ind w:left="4320" w:hanging="180"/>
      </w:pPr>
    </w:lvl>
    <w:lvl w:ilvl="6" w:tplc="3642E928" w:tentative="1">
      <w:start w:val="1"/>
      <w:numFmt w:val="decimal"/>
      <w:lvlText w:val="%7."/>
      <w:lvlJc w:val="left"/>
      <w:pPr>
        <w:ind w:left="5040" w:hanging="360"/>
      </w:pPr>
    </w:lvl>
    <w:lvl w:ilvl="7" w:tplc="3828B596" w:tentative="1">
      <w:start w:val="1"/>
      <w:numFmt w:val="lowerLetter"/>
      <w:lvlText w:val="%8."/>
      <w:lvlJc w:val="left"/>
      <w:pPr>
        <w:ind w:left="5760" w:hanging="360"/>
      </w:pPr>
    </w:lvl>
    <w:lvl w:ilvl="8" w:tplc="D16CB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270C0"/>
    <w:multiLevelType w:val="hybridMultilevel"/>
    <w:tmpl w:val="09B236BE"/>
    <w:lvl w:ilvl="0" w:tplc="6226D4A2">
      <w:start w:val="1"/>
      <w:numFmt w:val="upperRoman"/>
      <w:lvlText w:val="%1."/>
      <w:lvlJc w:val="right"/>
      <w:pPr>
        <w:ind w:left="720" w:hanging="360"/>
      </w:pPr>
    </w:lvl>
    <w:lvl w:ilvl="1" w:tplc="D6E6D45E">
      <w:start w:val="1"/>
      <w:numFmt w:val="lowerLetter"/>
      <w:lvlText w:val="%2."/>
      <w:lvlJc w:val="left"/>
      <w:pPr>
        <w:ind w:left="1440" w:hanging="360"/>
      </w:pPr>
    </w:lvl>
    <w:lvl w:ilvl="2" w:tplc="C0146EC0">
      <w:start w:val="1"/>
      <w:numFmt w:val="lowerRoman"/>
      <w:lvlText w:val="%3."/>
      <w:lvlJc w:val="right"/>
      <w:pPr>
        <w:ind w:left="2160" w:hanging="180"/>
      </w:pPr>
    </w:lvl>
    <w:lvl w:ilvl="3" w:tplc="1716E59A">
      <w:start w:val="1"/>
      <w:numFmt w:val="decimal"/>
      <w:lvlText w:val="%4."/>
      <w:lvlJc w:val="left"/>
      <w:pPr>
        <w:ind w:left="2880" w:hanging="360"/>
      </w:pPr>
    </w:lvl>
    <w:lvl w:ilvl="4" w:tplc="F4143212">
      <w:start w:val="1"/>
      <w:numFmt w:val="lowerLetter"/>
      <w:lvlText w:val="%5."/>
      <w:lvlJc w:val="left"/>
      <w:pPr>
        <w:ind w:left="3600" w:hanging="360"/>
      </w:pPr>
    </w:lvl>
    <w:lvl w:ilvl="5" w:tplc="38DEE9F0">
      <w:start w:val="1"/>
      <w:numFmt w:val="lowerRoman"/>
      <w:lvlText w:val="%6."/>
      <w:lvlJc w:val="right"/>
      <w:pPr>
        <w:ind w:left="4320" w:hanging="180"/>
      </w:pPr>
    </w:lvl>
    <w:lvl w:ilvl="6" w:tplc="5C14BED4">
      <w:start w:val="1"/>
      <w:numFmt w:val="decimal"/>
      <w:lvlText w:val="%7."/>
      <w:lvlJc w:val="left"/>
      <w:pPr>
        <w:ind w:left="5040" w:hanging="360"/>
      </w:pPr>
    </w:lvl>
    <w:lvl w:ilvl="7" w:tplc="6674E7D2">
      <w:start w:val="1"/>
      <w:numFmt w:val="lowerLetter"/>
      <w:lvlText w:val="%8."/>
      <w:lvlJc w:val="left"/>
      <w:pPr>
        <w:ind w:left="5760" w:hanging="360"/>
      </w:pPr>
    </w:lvl>
    <w:lvl w:ilvl="8" w:tplc="EFDECD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A64CE"/>
    <w:multiLevelType w:val="hybridMultilevel"/>
    <w:tmpl w:val="DBCE051C"/>
    <w:lvl w:ilvl="0" w:tplc="294A7C3A">
      <w:start w:val="1"/>
      <w:numFmt w:val="lowerLetter"/>
      <w:lvlText w:val="%1."/>
      <w:lvlJc w:val="left"/>
      <w:pPr>
        <w:ind w:left="786" w:hanging="360"/>
      </w:pPr>
    </w:lvl>
    <w:lvl w:ilvl="1" w:tplc="2D64A208" w:tentative="1">
      <w:start w:val="1"/>
      <w:numFmt w:val="lowerLetter"/>
      <w:lvlText w:val="%2."/>
      <w:lvlJc w:val="left"/>
      <w:pPr>
        <w:ind w:left="1506" w:hanging="360"/>
      </w:pPr>
    </w:lvl>
    <w:lvl w:ilvl="2" w:tplc="A1EC6140" w:tentative="1">
      <w:start w:val="1"/>
      <w:numFmt w:val="lowerRoman"/>
      <w:lvlText w:val="%3."/>
      <w:lvlJc w:val="right"/>
      <w:pPr>
        <w:ind w:left="2226" w:hanging="180"/>
      </w:pPr>
    </w:lvl>
    <w:lvl w:ilvl="3" w:tplc="3F0AB618" w:tentative="1">
      <w:start w:val="1"/>
      <w:numFmt w:val="decimal"/>
      <w:lvlText w:val="%4."/>
      <w:lvlJc w:val="left"/>
      <w:pPr>
        <w:ind w:left="2946" w:hanging="360"/>
      </w:pPr>
    </w:lvl>
    <w:lvl w:ilvl="4" w:tplc="66CAD2A4" w:tentative="1">
      <w:start w:val="1"/>
      <w:numFmt w:val="lowerLetter"/>
      <w:lvlText w:val="%5."/>
      <w:lvlJc w:val="left"/>
      <w:pPr>
        <w:ind w:left="3666" w:hanging="360"/>
      </w:pPr>
    </w:lvl>
    <w:lvl w:ilvl="5" w:tplc="71E625EA" w:tentative="1">
      <w:start w:val="1"/>
      <w:numFmt w:val="lowerRoman"/>
      <w:lvlText w:val="%6."/>
      <w:lvlJc w:val="right"/>
      <w:pPr>
        <w:ind w:left="4386" w:hanging="180"/>
      </w:pPr>
    </w:lvl>
    <w:lvl w:ilvl="6" w:tplc="00B8FBF0" w:tentative="1">
      <w:start w:val="1"/>
      <w:numFmt w:val="decimal"/>
      <w:lvlText w:val="%7."/>
      <w:lvlJc w:val="left"/>
      <w:pPr>
        <w:ind w:left="5106" w:hanging="360"/>
      </w:pPr>
    </w:lvl>
    <w:lvl w:ilvl="7" w:tplc="AE02F85A" w:tentative="1">
      <w:start w:val="1"/>
      <w:numFmt w:val="lowerLetter"/>
      <w:lvlText w:val="%8."/>
      <w:lvlJc w:val="left"/>
      <w:pPr>
        <w:ind w:left="5826" w:hanging="360"/>
      </w:pPr>
    </w:lvl>
    <w:lvl w:ilvl="8" w:tplc="1D98CDD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184879"/>
    <w:multiLevelType w:val="hybridMultilevel"/>
    <w:tmpl w:val="68DE80B4"/>
    <w:lvl w:ilvl="0" w:tplc="400C76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3348F12" w:tentative="1">
      <w:start w:val="1"/>
      <w:numFmt w:val="lowerLetter"/>
      <w:lvlText w:val="%2."/>
      <w:lvlJc w:val="left"/>
      <w:pPr>
        <w:ind w:left="1440" w:hanging="360"/>
      </w:pPr>
    </w:lvl>
    <w:lvl w:ilvl="2" w:tplc="304E784A" w:tentative="1">
      <w:start w:val="1"/>
      <w:numFmt w:val="lowerRoman"/>
      <w:lvlText w:val="%3."/>
      <w:lvlJc w:val="right"/>
      <w:pPr>
        <w:ind w:left="2160" w:hanging="180"/>
      </w:pPr>
    </w:lvl>
    <w:lvl w:ilvl="3" w:tplc="2758E7EE" w:tentative="1">
      <w:start w:val="1"/>
      <w:numFmt w:val="decimal"/>
      <w:lvlText w:val="%4."/>
      <w:lvlJc w:val="left"/>
      <w:pPr>
        <w:ind w:left="2880" w:hanging="360"/>
      </w:pPr>
    </w:lvl>
    <w:lvl w:ilvl="4" w:tplc="393C37E6" w:tentative="1">
      <w:start w:val="1"/>
      <w:numFmt w:val="lowerLetter"/>
      <w:lvlText w:val="%5."/>
      <w:lvlJc w:val="left"/>
      <w:pPr>
        <w:ind w:left="3600" w:hanging="360"/>
      </w:pPr>
    </w:lvl>
    <w:lvl w:ilvl="5" w:tplc="CA54A8A4" w:tentative="1">
      <w:start w:val="1"/>
      <w:numFmt w:val="lowerRoman"/>
      <w:lvlText w:val="%6."/>
      <w:lvlJc w:val="right"/>
      <w:pPr>
        <w:ind w:left="4320" w:hanging="180"/>
      </w:pPr>
    </w:lvl>
    <w:lvl w:ilvl="6" w:tplc="4126ADE6" w:tentative="1">
      <w:start w:val="1"/>
      <w:numFmt w:val="decimal"/>
      <w:lvlText w:val="%7."/>
      <w:lvlJc w:val="left"/>
      <w:pPr>
        <w:ind w:left="5040" w:hanging="360"/>
      </w:pPr>
    </w:lvl>
    <w:lvl w:ilvl="7" w:tplc="FEAC982A" w:tentative="1">
      <w:start w:val="1"/>
      <w:numFmt w:val="lowerLetter"/>
      <w:lvlText w:val="%8."/>
      <w:lvlJc w:val="left"/>
      <w:pPr>
        <w:ind w:left="5760" w:hanging="360"/>
      </w:pPr>
    </w:lvl>
    <w:lvl w:ilvl="8" w:tplc="0BA63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C314F"/>
    <w:multiLevelType w:val="hybridMultilevel"/>
    <w:tmpl w:val="E638B494"/>
    <w:lvl w:ilvl="0" w:tplc="F9FE2B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E3C75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86058D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8414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5ABFA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60E8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3F8342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3521AB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5EC4E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E826A1"/>
    <w:multiLevelType w:val="hybridMultilevel"/>
    <w:tmpl w:val="3B4EA5E6"/>
    <w:lvl w:ilvl="0" w:tplc="76AC0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7EB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102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CD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45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8B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CC6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8C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6CE1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E5A4B"/>
    <w:multiLevelType w:val="hybridMultilevel"/>
    <w:tmpl w:val="7716E90E"/>
    <w:lvl w:ilvl="0" w:tplc="856E7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30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BAE1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07E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EC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26D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46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6D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2D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3602B"/>
    <w:multiLevelType w:val="hybridMultilevel"/>
    <w:tmpl w:val="3460B802"/>
    <w:lvl w:ilvl="0" w:tplc="3306E3E4">
      <w:start w:val="1"/>
      <w:numFmt w:val="lowerLetter"/>
      <w:lvlText w:val="%1."/>
      <w:lvlJc w:val="left"/>
      <w:pPr>
        <w:ind w:left="720" w:hanging="360"/>
      </w:pPr>
    </w:lvl>
    <w:lvl w:ilvl="1" w:tplc="506002E4" w:tentative="1">
      <w:start w:val="1"/>
      <w:numFmt w:val="lowerLetter"/>
      <w:lvlText w:val="%2."/>
      <w:lvlJc w:val="left"/>
      <w:pPr>
        <w:ind w:left="1440" w:hanging="360"/>
      </w:pPr>
    </w:lvl>
    <w:lvl w:ilvl="2" w:tplc="57F24F54" w:tentative="1">
      <w:start w:val="1"/>
      <w:numFmt w:val="lowerRoman"/>
      <w:lvlText w:val="%3."/>
      <w:lvlJc w:val="right"/>
      <w:pPr>
        <w:ind w:left="2160" w:hanging="180"/>
      </w:pPr>
    </w:lvl>
    <w:lvl w:ilvl="3" w:tplc="C4DCB05A" w:tentative="1">
      <w:start w:val="1"/>
      <w:numFmt w:val="decimal"/>
      <w:lvlText w:val="%4."/>
      <w:lvlJc w:val="left"/>
      <w:pPr>
        <w:ind w:left="2880" w:hanging="360"/>
      </w:pPr>
    </w:lvl>
    <w:lvl w:ilvl="4" w:tplc="F2B6DD06" w:tentative="1">
      <w:start w:val="1"/>
      <w:numFmt w:val="lowerLetter"/>
      <w:lvlText w:val="%5."/>
      <w:lvlJc w:val="left"/>
      <w:pPr>
        <w:ind w:left="3600" w:hanging="360"/>
      </w:pPr>
    </w:lvl>
    <w:lvl w:ilvl="5" w:tplc="BA5E2A10" w:tentative="1">
      <w:start w:val="1"/>
      <w:numFmt w:val="lowerRoman"/>
      <w:lvlText w:val="%6."/>
      <w:lvlJc w:val="right"/>
      <w:pPr>
        <w:ind w:left="4320" w:hanging="180"/>
      </w:pPr>
    </w:lvl>
    <w:lvl w:ilvl="6" w:tplc="31BC890C" w:tentative="1">
      <w:start w:val="1"/>
      <w:numFmt w:val="decimal"/>
      <w:lvlText w:val="%7."/>
      <w:lvlJc w:val="left"/>
      <w:pPr>
        <w:ind w:left="5040" w:hanging="360"/>
      </w:pPr>
    </w:lvl>
    <w:lvl w:ilvl="7" w:tplc="3BDE0C1E" w:tentative="1">
      <w:start w:val="1"/>
      <w:numFmt w:val="lowerLetter"/>
      <w:lvlText w:val="%8."/>
      <w:lvlJc w:val="left"/>
      <w:pPr>
        <w:ind w:left="5760" w:hanging="360"/>
      </w:pPr>
    </w:lvl>
    <w:lvl w:ilvl="8" w:tplc="2E803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9289E"/>
    <w:multiLevelType w:val="hybridMultilevel"/>
    <w:tmpl w:val="EDD83568"/>
    <w:lvl w:ilvl="0" w:tplc="83BAF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65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8F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20C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06B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FCE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E4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6F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6D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0FC"/>
    <w:multiLevelType w:val="hybridMultilevel"/>
    <w:tmpl w:val="72DCD7F0"/>
    <w:lvl w:ilvl="0" w:tplc="5732B0CC">
      <w:start w:val="1"/>
      <w:numFmt w:val="upperRoman"/>
      <w:lvlText w:val="%1."/>
      <w:lvlJc w:val="right"/>
      <w:pPr>
        <w:ind w:left="720" w:hanging="360"/>
      </w:pPr>
    </w:lvl>
    <w:lvl w:ilvl="1" w:tplc="04347AF6" w:tentative="1">
      <w:start w:val="1"/>
      <w:numFmt w:val="lowerLetter"/>
      <w:lvlText w:val="%2."/>
      <w:lvlJc w:val="left"/>
      <w:pPr>
        <w:ind w:left="1440" w:hanging="360"/>
      </w:pPr>
    </w:lvl>
    <w:lvl w:ilvl="2" w:tplc="A6741F0E" w:tentative="1">
      <w:start w:val="1"/>
      <w:numFmt w:val="lowerRoman"/>
      <w:lvlText w:val="%3."/>
      <w:lvlJc w:val="right"/>
      <w:pPr>
        <w:ind w:left="2160" w:hanging="180"/>
      </w:pPr>
    </w:lvl>
    <w:lvl w:ilvl="3" w:tplc="B64AB6C2" w:tentative="1">
      <w:start w:val="1"/>
      <w:numFmt w:val="decimal"/>
      <w:lvlText w:val="%4."/>
      <w:lvlJc w:val="left"/>
      <w:pPr>
        <w:ind w:left="2880" w:hanging="360"/>
      </w:pPr>
    </w:lvl>
    <w:lvl w:ilvl="4" w:tplc="A68CD4E4" w:tentative="1">
      <w:start w:val="1"/>
      <w:numFmt w:val="lowerLetter"/>
      <w:lvlText w:val="%5."/>
      <w:lvlJc w:val="left"/>
      <w:pPr>
        <w:ind w:left="3600" w:hanging="360"/>
      </w:pPr>
    </w:lvl>
    <w:lvl w:ilvl="5" w:tplc="E9A630C2" w:tentative="1">
      <w:start w:val="1"/>
      <w:numFmt w:val="lowerRoman"/>
      <w:lvlText w:val="%6."/>
      <w:lvlJc w:val="right"/>
      <w:pPr>
        <w:ind w:left="4320" w:hanging="180"/>
      </w:pPr>
    </w:lvl>
    <w:lvl w:ilvl="6" w:tplc="066824F4" w:tentative="1">
      <w:start w:val="1"/>
      <w:numFmt w:val="decimal"/>
      <w:lvlText w:val="%7."/>
      <w:lvlJc w:val="left"/>
      <w:pPr>
        <w:ind w:left="5040" w:hanging="360"/>
      </w:pPr>
    </w:lvl>
    <w:lvl w:ilvl="7" w:tplc="F01CFF72" w:tentative="1">
      <w:start w:val="1"/>
      <w:numFmt w:val="lowerLetter"/>
      <w:lvlText w:val="%8."/>
      <w:lvlJc w:val="left"/>
      <w:pPr>
        <w:ind w:left="5760" w:hanging="360"/>
      </w:pPr>
    </w:lvl>
    <w:lvl w:ilvl="8" w:tplc="643EF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25"/>
    <w:multiLevelType w:val="hybridMultilevel"/>
    <w:tmpl w:val="6AACE47C"/>
    <w:lvl w:ilvl="0" w:tplc="F6909258">
      <w:start w:val="1"/>
      <w:numFmt w:val="decimal"/>
      <w:lvlText w:val="%1."/>
      <w:lvlJc w:val="right"/>
      <w:pPr>
        <w:ind w:left="720" w:hanging="360"/>
      </w:pPr>
    </w:lvl>
    <w:lvl w:ilvl="1" w:tplc="D6F89366">
      <w:start w:val="1"/>
      <w:numFmt w:val="lowerLetter"/>
      <w:lvlText w:val="%2."/>
      <w:lvlJc w:val="left"/>
      <w:pPr>
        <w:ind w:left="1440" w:hanging="360"/>
      </w:pPr>
    </w:lvl>
    <w:lvl w:ilvl="2" w:tplc="50F08684">
      <w:start w:val="1"/>
      <w:numFmt w:val="lowerRoman"/>
      <w:lvlText w:val="%3."/>
      <w:lvlJc w:val="right"/>
      <w:pPr>
        <w:ind w:left="2160" w:hanging="180"/>
      </w:pPr>
    </w:lvl>
    <w:lvl w:ilvl="3" w:tplc="FD7C32E0">
      <w:start w:val="1"/>
      <w:numFmt w:val="decimal"/>
      <w:lvlText w:val="%4."/>
      <w:lvlJc w:val="left"/>
      <w:pPr>
        <w:ind w:left="2880" w:hanging="360"/>
      </w:pPr>
    </w:lvl>
    <w:lvl w:ilvl="4" w:tplc="14FC7C7A">
      <w:start w:val="1"/>
      <w:numFmt w:val="lowerLetter"/>
      <w:lvlText w:val="%5."/>
      <w:lvlJc w:val="left"/>
      <w:pPr>
        <w:ind w:left="3600" w:hanging="360"/>
      </w:pPr>
    </w:lvl>
    <w:lvl w:ilvl="5" w:tplc="DB061C14">
      <w:start w:val="1"/>
      <w:numFmt w:val="lowerRoman"/>
      <w:lvlText w:val="%6."/>
      <w:lvlJc w:val="right"/>
      <w:pPr>
        <w:ind w:left="4320" w:hanging="180"/>
      </w:pPr>
    </w:lvl>
    <w:lvl w:ilvl="6" w:tplc="7324BBC0">
      <w:start w:val="1"/>
      <w:numFmt w:val="decimal"/>
      <w:lvlText w:val="%7."/>
      <w:lvlJc w:val="left"/>
      <w:pPr>
        <w:ind w:left="5040" w:hanging="360"/>
      </w:pPr>
    </w:lvl>
    <w:lvl w:ilvl="7" w:tplc="34621A0E">
      <w:start w:val="1"/>
      <w:numFmt w:val="lowerLetter"/>
      <w:lvlText w:val="%8."/>
      <w:lvlJc w:val="left"/>
      <w:pPr>
        <w:ind w:left="5760" w:hanging="360"/>
      </w:pPr>
    </w:lvl>
    <w:lvl w:ilvl="8" w:tplc="E69207B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33EB6"/>
    <w:multiLevelType w:val="hybridMultilevel"/>
    <w:tmpl w:val="B8DEA162"/>
    <w:lvl w:ilvl="0" w:tplc="ECB6A5A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B1B647C6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9BE2DF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9B423F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ED10121C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3B8CAEC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A5C2B1E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AD4A7AA0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C03C39AE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7FB4ED7"/>
    <w:multiLevelType w:val="hybridMultilevel"/>
    <w:tmpl w:val="2F2E8790"/>
    <w:lvl w:ilvl="0" w:tplc="CB12F4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0A0D264" w:tentative="1">
      <w:start w:val="1"/>
      <w:numFmt w:val="lowerLetter"/>
      <w:lvlText w:val="%2."/>
      <w:lvlJc w:val="left"/>
      <w:pPr>
        <w:ind w:left="1440" w:hanging="360"/>
      </w:pPr>
    </w:lvl>
    <w:lvl w:ilvl="2" w:tplc="BE88E30C" w:tentative="1">
      <w:start w:val="1"/>
      <w:numFmt w:val="lowerRoman"/>
      <w:lvlText w:val="%3."/>
      <w:lvlJc w:val="right"/>
      <w:pPr>
        <w:ind w:left="2160" w:hanging="180"/>
      </w:pPr>
    </w:lvl>
    <w:lvl w:ilvl="3" w:tplc="F832435E" w:tentative="1">
      <w:start w:val="1"/>
      <w:numFmt w:val="decimal"/>
      <w:lvlText w:val="%4."/>
      <w:lvlJc w:val="left"/>
      <w:pPr>
        <w:ind w:left="2880" w:hanging="360"/>
      </w:pPr>
    </w:lvl>
    <w:lvl w:ilvl="4" w:tplc="E384046C" w:tentative="1">
      <w:start w:val="1"/>
      <w:numFmt w:val="lowerLetter"/>
      <w:lvlText w:val="%5."/>
      <w:lvlJc w:val="left"/>
      <w:pPr>
        <w:ind w:left="3600" w:hanging="360"/>
      </w:pPr>
    </w:lvl>
    <w:lvl w:ilvl="5" w:tplc="F432E990" w:tentative="1">
      <w:start w:val="1"/>
      <w:numFmt w:val="lowerRoman"/>
      <w:lvlText w:val="%6."/>
      <w:lvlJc w:val="right"/>
      <w:pPr>
        <w:ind w:left="4320" w:hanging="180"/>
      </w:pPr>
    </w:lvl>
    <w:lvl w:ilvl="6" w:tplc="FF0C1B4C" w:tentative="1">
      <w:start w:val="1"/>
      <w:numFmt w:val="decimal"/>
      <w:lvlText w:val="%7."/>
      <w:lvlJc w:val="left"/>
      <w:pPr>
        <w:ind w:left="5040" w:hanging="360"/>
      </w:pPr>
    </w:lvl>
    <w:lvl w:ilvl="7" w:tplc="7ED66836" w:tentative="1">
      <w:start w:val="1"/>
      <w:numFmt w:val="lowerLetter"/>
      <w:lvlText w:val="%8."/>
      <w:lvlJc w:val="left"/>
      <w:pPr>
        <w:ind w:left="5760" w:hanging="360"/>
      </w:pPr>
    </w:lvl>
    <w:lvl w:ilvl="8" w:tplc="7A4E8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27742"/>
    <w:multiLevelType w:val="hybridMultilevel"/>
    <w:tmpl w:val="837EE342"/>
    <w:lvl w:ilvl="0" w:tplc="532C4D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E2EE9E" w:tentative="1">
      <w:start w:val="1"/>
      <w:numFmt w:val="lowerLetter"/>
      <w:lvlText w:val="%2."/>
      <w:lvlJc w:val="left"/>
      <w:pPr>
        <w:ind w:left="1440" w:hanging="360"/>
      </w:pPr>
    </w:lvl>
    <w:lvl w:ilvl="2" w:tplc="ABBE3606" w:tentative="1">
      <w:start w:val="1"/>
      <w:numFmt w:val="lowerRoman"/>
      <w:lvlText w:val="%3."/>
      <w:lvlJc w:val="right"/>
      <w:pPr>
        <w:ind w:left="2160" w:hanging="180"/>
      </w:pPr>
    </w:lvl>
    <w:lvl w:ilvl="3" w:tplc="F1C01706" w:tentative="1">
      <w:start w:val="1"/>
      <w:numFmt w:val="decimal"/>
      <w:lvlText w:val="%4."/>
      <w:lvlJc w:val="left"/>
      <w:pPr>
        <w:ind w:left="2880" w:hanging="360"/>
      </w:pPr>
    </w:lvl>
    <w:lvl w:ilvl="4" w:tplc="C1E88C1C" w:tentative="1">
      <w:start w:val="1"/>
      <w:numFmt w:val="lowerLetter"/>
      <w:lvlText w:val="%5."/>
      <w:lvlJc w:val="left"/>
      <w:pPr>
        <w:ind w:left="3600" w:hanging="360"/>
      </w:pPr>
    </w:lvl>
    <w:lvl w:ilvl="5" w:tplc="93442354" w:tentative="1">
      <w:start w:val="1"/>
      <w:numFmt w:val="lowerRoman"/>
      <w:lvlText w:val="%6."/>
      <w:lvlJc w:val="right"/>
      <w:pPr>
        <w:ind w:left="4320" w:hanging="180"/>
      </w:pPr>
    </w:lvl>
    <w:lvl w:ilvl="6" w:tplc="B5807D6E" w:tentative="1">
      <w:start w:val="1"/>
      <w:numFmt w:val="decimal"/>
      <w:lvlText w:val="%7."/>
      <w:lvlJc w:val="left"/>
      <w:pPr>
        <w:ind w:left="5040" w:hanging="360"/>
      </w:pPr>
    </w:lvl>
    <w:lvl w:ilvl="7" w:tplc="86FE615A" w:tentative="1">
      <w:start w:val="1"/>
      <w:numFmt w:val="lowerLetter"/>
      <w:lvlText w:val="%8."/>
      <w:lvlJc w:val="left"/>
      <w:pPr>
        <w:ind w:left="5760" w:hanging="360"/>
      </w:pPr>
    </w:lvl>
    <w:lvl w:ilvl="8" w:tplc="18EC6A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45034"/>
    <w:multiLevelType w:val="hybridMultilevel"/>
    <w:tmpl w:val="5888ACE2"/>
    <w:lvl w:ilvl="0" w:tplc="579C720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F1A27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ACF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EF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C3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8A7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8E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2E9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A0E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A0E22"/>
    <w:multiLevelType w:val="hybridMultilevel"/>
    <w:tmpl w:val="A096269C"/>
    <w:lvl w:ilvl="0" w:tplc="37228554">
      <w:start w:val="1"/>
      <w:numFmt w:val="lowerLetter"/>
      <w:lvlText w:val="%1."/>
      <w:lvlJc w:val="left"/>
      <w:pPr>
        <w:ind w:left="780" w:hanging="360"/>
      </w:pPr>
    </w:lvl>
    <w:lvl w:ilvl="1" w:tplc="8008223A" w:tentative="1">
      <w:start w:val="1"/>
      <w:numFmt w:val="lowerLetter"/>
      <w:lvlText w:val="%2."/>
      <w:lvlJc w:val="left"/>
      <w:pPr>
        <w:ind w:left="1500" w:hanging="360"/>
      </w:pPr>
    </w:lvl>
    <w:lvl w:ilvl="2" w:tplc="64AA3D60" w:tentative="1">
      <w:start w:val="1"/>
      <w:numFmt w:val="lowerRoman"/>
      <w:lvlText w:val="%3."/>
      <w:lvlJc w:val="right"/>
      <w:pPr>
        <w:ind w:left="2220" w:hanging="180"/>
      </w:pPr>
    </w:lvl>
    <w:lvl w:ilvl="3" w:tplc="DE888F6E" w:tentative="1">
      <w:start w:val="1"/>
      <w:numFmt w:val="decimal"/>
      <w:lvlText w:val="%4."/>
      <w:lvlJc w:val="left"/>
      <w:pPr>
        <w:ind w:left="2940" w:hanging="360"/>
      </w:pPr>
    </w:lvl>
    <w:lvl w:ilvl="4" w:tplc="05804B3E" w:tentative="1">
      <w:start w:val="1"/>
      <w:numFmt w:val="lowerLetter"/>
      <w:lvlText w:val="%5."/>
      <w:lvlJc w:val="left"/>
      <w:pPr>
        <w:ind w:left="3660" w:hanging="360"/>
      </w:pPr>
    </w:lvl>
    <w:lvl w:ilvl="5" w:tplc="07BAA904" w:tentative="1">
      <w:start w:val="1"/>
      <w:numFmt w:val="lowerRoman"/>
      <w:lvlText w:val="%6."/>
      <w:lvlJc w:val="right"/>
      <w:pPr>
        <w:ind w:left="4380" w:hanging="180"/>
      </w:pPr>
    </w:lvl>
    <w:lvl w:ilvl="6" w:tplc="ABC89FAA" w:tentative="1">
      <w:start w:val="1"/>
      <w:numFmt w:val="decimal"/>
      <w:lvlText w:val="%7."/>
      <w:lvlJc w:val="left"/>
      <w:pPr>
        <w:ind w:left="5100" w:hanging="360"/>
      </w:pPr>
    </w:lvl>
    <w:lvl w:ilvl="7" w:tplc="E474B6DA" w:tentative="1">
      <w:start w:val="1"/>
      <w:numFmt w:val="lowerLetter"/>
      <w:lvlText w:val="%8."/>
      <w:lvlJc w:val="left"/>
      <w:pPr>
        <w:ind w:left="5820" w:hanging="360"/>
      </w:pPr>
    </w:lvl>
    <w:lvl w:ilvl="8" w:tplc="3F8C59F6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B8F6848"/>
    <w:multiLevelType w:val="hybridMultilevel"/>
    <w:tmpl w:val="CF8CD54E"/>
    <w:lvl w:ilvl="0" w:tplc="EAB6CB0E">
      <w:start w:val="1"/>
      <w:numFmt w:val="lowerLetter"/>
      <w:lvlText w:val="%1."/>
      <w:lvlJc w:val="left"/>
      <w:pPr>
        <w:ind w:left="720" w:hanging="360"/>
      </w:pPr>
    </w:lvl>
    <w:lvl w:ilvl="1" w:tplc="5FC0C128" w:tentative="1">
      <w:start w:val="1"/>
      <w:numFmt w:val="lowerLetter"/>
      <w:lvlText w:val="%2."/>
      <w:lvlJc w:val="left"/>
      <w:pPr>
        <w:ind w:left="1440" w:hanging="360"/>
      </w:pPr>
    </w:lvl>
    <w:lvl w:ilvl="2" w:tplc="C32E37B8" w:tentative="1">
      <w:start w:val="1"/>
      <w:numFmt w:val="lowerRoman"/>
      <w:lvlText w:val="%3."/>
      <w:lvlJc w:val="right"/>
      <w:pPr>
        <w:ind w:left="2160" w:hanging="180"/>
      </w:pPr>
    </w:lvl>
    <w:lvl w:ilvl="3" w:tplc="0ADACB26" w:tentative="1">
      <w:start w:val="1"/>
      <w:numFmt w:val="decimal"/>
      <w:lvlText w:val="%4."/>
      <w:lvlJc w:val="left"/>
      <w:pPr>
        <w:ind w:left="2880" w:hanging="360"/>
      </w:pPr>
    </w:lvl>
    <w:lvl w:ilvl="4" w:tplc="FC48061C" w:tentative="1">
      <w:start w:val="1"/>
      <w:numFmt w:val="lowerLetter"/>
      <w:lvlText w:val="%5."/>
      <w:lvlJc w:val="left"/>
      <w:pPr>
        <w:ind w:left="3600" w:hanging="360"/>
      </w:pPr>
    </w:lvl>
    <w:lvl w:ilvl="5" w:tplc="A538029A" w:tentative="1">
      <w:start w:val="1"/>
      <w:numFmt w:val="lowerRoman"/>
      <w:lvlText w:val="%6."/>
      <w:lvlJc w:val="right"/>
      <w:pPr>
        <w:ind w:left="4320" w:hanging="180"/>
      </w:pPr>
    </w:lvl>
    <w:lvl w:ilvl="6" w:tplc="32543C1E" w:tentative="1">
      <w:start w:val="1"/>
      <w:numFmt w:val="decimal"/>
      <w:lvlText w:val="%7."/>
      <w:lvlJc w:val="left"/>
      <w:pPr>
        <w:ind w:left="5040" w:hanging="360"/>
      </w:pPr>
    </w:lvl>
    <w:lvl w:ilvl="7" w:tplc="D78A5FA4" w:tentative="1">
      <w:start w:val="1"/>
      <w:numFmt w:val="lowerLetter"/>
      <w:lvlText w:val="%8."/>
      <w:lvlJc w:val="left"/>
      <w:pPr>
        <w:ind w:left="5760" w:hanging="360"/>
      </w:pPr>
    </w:lvl>
    <w:lvl w:ilvl="8" w:tplc="75745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308C"/>
    <w:multiLevelType w:val="hybridMultilevel"/>
    <w:tmpl w:val="3F88CE0A"/>
    <w:lvl w:ilvl="0" w:tplc="1BA4A16A">
      <w:start w:val="1"/>
      <w:numFmt w:val="lowerLetter"/>
      <w:lvlText w:val="%1."/>
      <w:lvlJc w:val="left"/>
      <w:pPr>
        <w:ind w:left="720" w:hanging="360"/>
      </w:pPr>
    </w:lvl>
    <w:lvl w:ilvl="1" w:tplc="0E1E0D4C" w:tentative="1">
      <w:start w:val="1"/>
      <w:numFmt w:val="lowerLetter"/>
      <w:lvlText w:val="%2."/>
      <w:lvlJc w:val="left"/>
      <w:pPr>
        <w:ind w:left="1440" w:hanging="360"/>
      </w:pPr>
    </w:lvl>
    <w:lvl w:ilvl="2" w:tplc="70EA1E66" w:tentative="1">
      <w:start w:val="1"/>
      <w:numFmt w:val="lowerRoman"/>
      <w:lvlText w:val="%3."/>
      <w:lvlJc w:val="right"/>
      <w:pPr>
        <w:ind w:left="2160" w:hanging="180"/>
      </w:pPr>
    </w:lvl>
    <w:lvl w:ilvl="3" w:tplc="8DE62354" w:tentative="1">
      <w:start w:val="1"/>
      <w:numFmt w:val="decimal"/>
      <w:lvlText w:val="%4."/>
      <w:lvlJc w:val="left"/>
      <w:pPr>
        <w:ind w:left="2880" w:hanging="360"/>
      </w:pPr>
    </w:lvl>
    <w:lvl w:ilvl="4" w:tplc="A4CA4244" w:tentative="1">
      <w:start w:val="1"/>
      <w:numFmt w:val="lowerLetter"/>
      <w:lvlText w:val="%5."/>
      <w:lvlJc w:val="left"/>
      <w:pPr>
        <w:ind w:left="3600" w:hanging="360"/>
      </w:pPr>
    </w:lvl>
    <w:lvl w:ilvl="5" w:tplc="A56A4138" w:tentative="1">
      <w:start w:val="1"/>
      <w:numFmt w:val="lowerRoman"/>
      <w:lvlText w:val="%6."/>
      <w:lvlJc w:val="right"/>
      <w:pPr>
        <w:ind w:left="4320" w:hanging="180"/>
      </w:pPr>
    </w:lvl>
    <w:lvl w:ilvl="6" w:tplc="57BE7A32" w:tentative="1">
      <w:start w:val="1"/>
      <w:numFmt w:val="decimal"/>
      <w:lvlText w:val="%7."/>
      <w:lvlJc w:val="left"/>
      <w:pPr>
        <w:ind w:left="5040" w:hanging="360"/>
      </w:pPr>
    </w:lvl>
    <w:lvl w:ilvl="7" w:tplc="411887D6" w:tentative="1">
      <w:start w:val="1"/>
      <w:numFmt w:val="lowerLetter"/>
      <w:lvlText w:val="%8."/>
      <w:lvlJc w:val="left"/>
      <w:pPr>
        <w:ind w:left="5760" w:hanging="360"/>
      </w:pPr>
    </w:lvl>
    <w:lvl w:ilvl="8" w:tplc="C4FA54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65531"/>
    <w:multiLevelType w:val="hybridMultilevel"/>
    <w:tmpl w:val="2B6A0ECA"/>
    <w:lvl w:ilvl="0" w:tplc="EA845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8EC10D6" w:tentative="1">
      <w:start w:val="1"/>
      <w:numFmt w:val="lowerLetter"/>
      <w:lvlText w:val="%2."/>
      <w:lvlJc w:val="left"/>
      <w:pPr>
        <w:ind w:left="1440" w:hanging="360"/>
      </w:pPr>
    </w:lvl>
    <w:lvl w:ilvl="2" w:tplc="5262CF8A" w:tentative="1">
      <w:start w:val="1"/>
      <w:numFmt w:val="lowerRoman"/>
      <w:lvlText w:val="%3."/>
      <w:lvlJc w:val="right"/>
      <w:pPr>
        <w:ind w:left="2160" w:hanging="180"/>
      </w:pPr>
    </w:lvl>
    <w:lvl w:ilvl="3" w:tplc="9E88719A" w:tentative="1">
      <w:start w:val="1"/>
      <w:numFmt w:val="decimal"/>
      <w:lvlText w:val="%4."/>
      <w:lvlJc w:val="left"/>
      <w:pPr>
        <w:ind w:left="2880" w:hanging="360"/>
      </w:pPr>
    </w:lvl>
    <w:lvl w:ilvl="4" w:tplc="8DD82AC2" w:tentative="1">
      <w:start w:val="1"/>
      <w:numFmt w:val="lowerLetter"/>
      <w:lvlText w:val="%5."/>
      <w:lvlJc w:val="left"/>
      <w:pPr>
        <w:ind w:left="3600" w:hanging="360"/>
      </w:pPr>
    </w:lvl>
    <w:lvl w:ilvl="5" w:tplc="BB50A610" w:tentative="1">
      <w:start w:val="1"/>
      <w:numFmt w:val="lowerRoman"/>
      <w:lvlText w:val="%6."/>
      <w:lvlJc w:val="right"/>
      <w:pPr>
        <w:ind w:left="4320" w:hanging="180"/>
      </w:pPr>
    </w:lvl>
    <w:lvl w:ilvl="6" w:tplc="2DF4579E" w:tentative="1">
      <w:start w:val="1"/>
      <w:numFmt w:val="decimal"/>
      <w:lvlText w:val="%7."/>
      <w:lvlJc w:val="left"/>
      <w:pPr>
        <w:ind w:left="5040" w:hanging="360"/>
      </w:pPr>
    </w:lvl>
    <w:lvl w:ilvl="7" w:tplc="9E28E40E" w:tentative="1">
      <w:start w:val="1"/>
      <w:numFmt w:val="lowerLetter"/>
      <w:lvlText w:val="%8."/>
      <w:lvlJc w:val="left"/>
      <w:pPr>
        <w:ind w:left="5760" w:hanging="360"/>
      </w:pPr>
    </w:lvl>
    <w:lvl w:ilvl="8" w:tplc="A7C23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03CFF"/>
    <w:multiLevelType w:val="hybridMultilevel"/>
    <w:tmpl w:val="33ACD5A4"/>
    <w:lvl w:ilvl="0" w:tplc="CF603AF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2A740176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568A9A4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9DC2BE3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AA725F12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D26889CA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160716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37412D2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26AD3C2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2CA4E10"/>
    <w:multiLevelType w:val="hybridMultilevel"/>
    <w:tmpl w:val="E26CD592"/>
    <w:lvl w:ilvl="0" w:tplc="E8EADB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72ACAC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D1E690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C21A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A8A7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E4E96C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50F5D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1ECF9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D3E83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0A3A49"/>
    <w:multiLevelType w:val="hybridMultilevel"/>
    <w:tmpl w:val="8FB0BDCC"/>
    <w:lvl w:ilvl="0" w:tplc="63A8938A">
      <w:start w:val="1"/>
      <w:numFmt w:val="lowerLetter"/>
      <w:lvlText w:val="%1."/>
      <w:lvlJc w:val="left"/>
      <w:pPr>
        <w:ind w:left="720" w:hanging="360"/>
      </w:pPr>
    </w:lvl>
    <w:lvl w:ilvl="1" w:tplc="9AD8D016" w:tentative="1">
      <w:start w:val="1"/>
      <w:numFmt w:val="lowerLetter"/>
      <w:lvlText w:val="%2."/>
      <w:lvlJc w:val="left"/>
      <w:pPr>
        <w:ind w:left="1440" w:hanging="360"/>
      </w:pPr>
    </w:lvl>
    <w:lvl w:ilvl="2" w:tplc="80B2B028" w:tentative="1">
      <w:start w:val="1"/>
      <w:numFmt w:val="lowerRoman"/>
      <w:lvlText w:val="%3."/>
      <w:lvlJc w:val="right"/>
      <w:pPr>
        <w:ind w:left="2160" w:hanging="180"/>
      </w:pPr>
    </w:lvl>
    <w:lvl w:ilvl="3" w:tplc="7792B4E8" w:tentative="1">
      <w:start w:val="1"/>
      <w:numFmt w:val="decimal"/>
      <w:lvlText w:val="%4."/>
      <w:lvlJc w:val="left"/>
      <w:pPr>
        <w:ind w:left="2880" w:hanging="360"/>
      </w:pPr>
    </w:lvl>
    <w:lvl w:ilvl="4" w:tplc="B2BEDA2E" w:tentative="1">
      <w:start w:val="1"/>
      <w:numFmt w:val="lowerLetter"/>
      <w:lvlText w:val="%5."/>
      <w:lvlJc w:val="left"/>
      <w:pPr>
        <w:ind w:left="3600" w:hanging="360"/>
      </w:pPr>
    </w:lvl>
    <w:lvl w:ilvl="5" w:tplc="9C62D362" w:tentative="1">
      <w:start w:val="1"/>
      <w:numFmt w:val="lowerRoman"/>
      <w:lvlText w:val="%6."/>
      <w:lvlJc w:val="right"/>
      <w:pPr>
        <w:ind w:left="4320" w:hanging="180"/>
      </w:pPr>
    </w:lvl>
    <w:lvl w:ilvl="6" w:tplc="EC702F22" w:tentative="1">
      <w:start w:val="1"/>
      <w:numFmt w:val="decimal"/>
      <w:lvlText w:val="%7."/>
      <w:lvlJc w:val="left"/>
      <w:pPr>
        <w:ind w:left="5040" w:hanging="360"/>
      </w:pPr>
    </w:lvl>
    <w:lvl w:ilvl="7" w:tplc="9CD4F43A" w:tentative="1">
      <w:start w:val="1"/>
      <w:numFmt w:val="lowerLetter"/>
      <w:lvlText w:val="%8."/>
      <w:lvlJc w:val="left"/>
      <w:pPr>
        <w:ind w:left="5760" w:hanging="360"/>
      </w:pPr>
    </w:lvl>
    <w:lvl w:ilvl="8" w:tplc="DCC64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8345A"/>
    <w:multiLevelType w:val="hybridMultilevel"/>
    <w:tmpl w:val="C622AECA"/>
    <w:lvl w:ilvl="0" w:tplc="57BE94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24566F30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C5A331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762E86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A0AE7F8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A366187C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B61606E2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6D64CDA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69A0D02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11E7A43"/>
    <w:multiLevelType w:val="hybridMultilevel"/>
    <w:tmpl w:val="7D30034C"/>
    <w:lvl w:ilvl="0" w:tplc="581EE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610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FC2D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EF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EE0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63ED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00B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D4C4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0BAC3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67DE6"/>
    <w:multiLevelType w:val="hybridMultilevel"/>
    <w:tmpl w:val="D3C267A2"/>
    <w:lvl w:ilvl="0" w:tplc="377ABDDC">
      <w:start w:val="1"/>
      <w:numFmt w:val="lowerLetter"/>
      <w:lvlText w:val="%1."/>
      <w:lvlJc w:val="left"/>
      <w:pPr>
        <w:ind w:left="720" w:hanging="360"/>
      </w:pPr>
    </w:lvl>
    <w:lvl w:ilvl="1" w:tplc="34C4BF1E" w:tentative="1">
      <w:start w:val="1"/>
      <w:numFmt w:val="lowerLetter"/>
      <w:lvlText w:val="%2."/>
      <w:lvlJc w:val="left"/>
      <w:pPr>
        <w:ind w:left="1440" w:hanging="360"/>
      </w:pPr>
    </w:lvl>
    <w:lvl w:ilvl="2" w:tplc="6A6E8B78" w:tentative="1">
      <w:start w:val="1"/>
      <w:numFmt w:val="lowerRoman"/>
      <w:lvlText w:val="%3."/>
      <w:lvlJc w:val="right"/>
      <w:pPr>
        <w:ind w:left="2160" w:hanging="180"/>
      </w:pPr>
    </w:lvl>
    <w:lvl w:ilvl="3" w:tplc="E416D460" w:tentative="1">
      <w:start w:val="1"/>
      <w:numFmt w:val="decimal"/>
      <w:lvlText w:val="%4."/>
      <w:lvlJc w:val="left"/>
      <w:pPr>
        <w:ind w:left="2880" w:hanging="360"/>
      </w:pPr>
    </w:lvl>
    <w:lvl w:ilvl="4" w:tplc="E3EC7682" w:tentative="1">
      <w:start w:val="1"/>
      <w:numFmt w:val="lowerLetter"/>
      <w:lvlText w:val="%5."/>
      <w:lvlJc w:val="left"/>
      <w:pPr>
        <w:ind w:left="3600" w:hanging="360"/>
      </w:pPr>
    </w:lvl>
    <w:lvl w:ilvl="5" w:tplc="D674C714" w:tentative="1">
      <w:start w:val="1"/>
      <w:numFmt w:val="lowerRoman"/>
      <w:lvlText w:val="%6."/>
      <w:lvlJc w:val="right"/>
      <w:pPr>
        <w:ind w:left="4320" w:hanging="180"/>
      </w:pPr>
    </w:lvl>
    <w:lvl w:ilvl="6" w:tplc="FC1C865E" w:tentative="1">
      <w:start w:val="1"/>
      <w:numFmt w:val="decimal"/>
      <w:lvlText w:val="%7."/>
      <w:lvlJc w:val="left"/>
      <w:pPr>
        <w:ind w:left="5040" w:hanging="360"/>
      </w:pPr>
    </w:lvl>
    <w:lvl w:ilvl="7" w:tplc="3698AFEA" w:tentative="1">
      <w:start w:val="1"/>
      <w:numFmt w:val="lowerLetter"/>
      <w:lvlText w:val="%8."/>
      <w:lvlJc w:val="left"/>
      <w:pPr>
        <w:ind w:left="5760" w:hanging="360"/>
      </w:pPr>
    </w:lvl>
    <w:lvl w:ilvl="8" w:tplc="51EAF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D7B5D"/>
    <w:multiLevelType w:val="hybridMultilevel"/>
    <w:tmpl w:val="F60244D8"/>
    <w:lvl w:ilvl="0" w:tplc="09D0C206">
      <w:start w:val="1"/>
      <w:numFmt w:val="lowerLetter"/>
      <w:lvlText w:val="%1."/>
      <w:lvlJc w:val="left"/>
      <w:pPr>
        <w:ind w:left="720" w:hanging="360"/>
      </w:pPr>
    </w:lvl>
    <w:lvl w:ilvl="1" w:tplc="F7C29238" w:tentative="1">
      <w:start w:val="1"/>
      <w:numFmt w:val="lowerLetter"/>
      <w:lvlText w:val="%2."/>
      <w:lvlJc w:val="left"/>
      <w:pPr>
        <w:ind w:left="1440" w:hanging="360"/>
      </w:pPr>
    </w:lvl>
    <w:lvl w:ilvl="2" w:tplc="FD78686E" w:tentative="1">
      <w:start w:val="1"/>
      <w:numFmt w:val="lowerRoman"/>
      <w:lvlText w:val="%3."/>
      <w:lvlJc w:val="right"/>
      <w:pPr>
        <w:ind w:left="2160" w:hanging="180"/>
      </w:pPr>
    </w:lvl>
    <w:lvl w:ilvl="3" w:tplc="ABBCCBA0" w:tentative="1">
      <w:start w:val="1"/>
      <w:numFmt w:val="decimal"/>
      <w:lvlText w:val="%4."/>
      <w:lvlJc w:val="left"/>
      <w:pPr>
        <w:ind w:left="2880" w:hanging="360"/>
      </w:pPr>
    </w:lvl>
    <w:lvl w:ilvl="4" w:tplc="40EABE3E" w:tentative="1">
      <w:start w:val="1"/>
      <w:numFmt w:val="lowerLetter"/>
      <w:lvlText w:val="%5."/>
      <w:lvlJc w:val="left"/>
      <w:pPr>
        <w:ind w:left="3600" w:hanging="360"/>
      </w:pPr>
    </w:lvl>
    <w:lvl w:ilvl="5" w:tplc="DC3223C0" w:tentative="1">
      <w:start w:val="1"/>
      <w:numFmt w:val="lowerRoman"/>
      <w:lvlText w:val="%6."/>
      <w:lvlJc w:val="right"/>
      <w:pPr>
        <w:ind w:left="4320" w:hanging="180"/>
      </w:pPr>
    </w:lvl>
    <w:lvl w:ilvl="6" w:tplc="CC08052E" w:tentative="1">
      <w:start w:val="1"/>
      <w:numFmt w:val="decimal"/>
      <w:lvlText w:val="%7."/>
      <w:lvlJc w:val="left"/>
      <w:pPr>
        <w:ind w:left="5040" w:hanging="360"/>
      </w:pPr>
    </w:lvl>
    <w:lvl w:ilvl="7" w:tplc="2CC298C8" w:tentative="1">
      <w:start w:val="1"/>
      <w:numFmt w:val="lowerLetter"/>
      <w:lvlText w:val="%8."/>
      <w:lvlJc w:val="left"/>
      <w:pPr>
        <w:ind w:left="5760" w:hanging="360"/>
      </w:pPr>
    </w:lvl>
    <w:lvl w:ilvl="8" w:tplc="C826E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2068E"/>
    <w:multiLevelType w:val="hybridMultilevel"/>
    <w:tmpl w:val="406CF784"/>
    <w:lvl w:ilvl="0" w:tplc="83B2ABB6">
      <w:start w:val="1"/>
      <w:numFmt w:val="lowerLetter"/>
      <w:lvlText w:val="%1."/>
      <w:lvlJc w:val="left"/>
      <w:pPr>
        <w:ind w:left="720" w:hanging="360"/>
      </w:pPr>
    </w:lvl>
    <w:lvl w:ilvl="1" w:tplc="EF98342E" w:tentative="1">
      <w:start w:val="1"/>
      <w:numFmt w:val="lowerLetter"/>
      <w:lvlText w:val="%2."/>
      <w:lvlJc w:val="left"/>
      <w:pPr>
        <w:ind w:left="1440" w:hanging="360"/>
      </w:pPr>
    </w:lvl>
    <w:lvl w:ilvl="2" w:tplc="2E26C45E" w:tentative="1">
      <w:start w:val="1"/>
      <w:numFmt w:val="lowerRoman"/>
      <w:lvlText w:val="%3."/>
      <w:lvlJc w:val="right"/>
      <w:pPr>
        <w:ind w:left="2160" w:hanging="180"/>
      </w:pPr>
    </w:lvl>
    <w:lvl w:ilvl="3" w:tplc="EEDE4ADA" w:tentative="1">
      <w:start w:val="1"/>
      <w:numFmt w:val="decimal"/>
      <w:lvlText w:val="%4."/>
      <w:lvlJc w:val="left"/>
      <w:pPr>
        <w:ind w:left="2880" w:hanging="360"/>
      </w:pPr>
    </w:lvl>
    <w:lvl w:ilvl="4" w:tplc="E736C0F4" w:tentative="1">
      <w:start w:val="1"/>
      <w:numFmt w:val="lowerLetter"/>
      <w:lvlText w:val="%5."/>
      <w:lvlJc w:val="left"/>
      <w:pPr>
        <w:ind w:left="3600" w:hanging="360"/>
      </w:pPr>
    </w:lvl>
    <w:lvl w:ilvl="5" w:tplc="DEC83C72" w:tentative="1">
      <w:start w:val="1"/>
      <w:numFmt w:val="lowerRoman"/>
      <w:lvlText w:val="%6."/>
      <w:lvlJc w:val="right"/>
      <w:pPr>
        <w:ind w:left="4320" w:hanging="180"/>
      </w:pPr>
    </w:lvl>
    <w:lvl w:ilvl="6" w:tplc="40E02606" w:tentative="1">
      <w:start w:val="1"/>
      <w:numFmt w:val="decimal"/>
      <w:lvlText w:val="%7."/>
      <w:lvlJc w:val="left"/>
      <w:pPr>
        <w:ind w:left="5040" w:hanging="360"/>
      </w:pPr>
    </w:lvl>
    <w:lvl w:ilvl="7" w:tplc="1122B2DA" w:tentative="1">
      <w:start w:val="1"/>
      <w:numFmt w:val="lowerLetter"/>
      <w:lvlText w:val="%8."/>
      <w:lvlJc w:val="left"/>
      <w:pPr>
        <w:ind w:left="5760" w:hanging="360"/>
      </w:pPr>
    </w:lvl>
    <w:lvl w:ilvl="8" w:tplc="C434B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56D8C"/>
    <w:multiLevelType w:val="hybridMultilevel"/>
    <w:tmpl w:val="9B78BBF6"/>
    <w:lvl w:ilvl="0" w:tplc="0694DD4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581EE588" w:tentative="1">
      <w:start w:val="1"/>
      <w:numFmt w:val="lowerLetter"/>
      <w:lvlText w:val="%2."/>
      <w:lvlJc w:val="left"/>
      <w:pPr>
        <w:ind w:left="1440" w:hanging="360"/>
      </w:pPr>
    </w:lvl>
    <w:lvl w:ilvl="2" w:tplc="18F4CB88" w:tentative="1">
      <w:start w:val="1"/>
      <w:numFmt w:val="lowerRoman"/>
      <w:lvlText w:val="%3."/>
      <w:lvlJc w:val="right"/>
      <w:pPr>
        <w:ind w:left="2160" w:hanging="180"/>
      </w:pPr>
    </w:lvl>
    <w:lvl w:ilvl="3" w:tplc="C4C2E232" w:tentative="1">
      <w:start w:val="1"/>
      <w:numFmt w:val="decimal"/>
      <w:lvlText w:val="%4."/>
      <w:lvlJc w:val="left"/>
      <w:pPr>
        <w:ind w:left="2880" w:hanging="360"/>
      </w:pPr>
    </w:lvl>
    <w:lvl w:ilvl="4" w:tplc="512426B0" w:tentative="1">
      <w:start w:val="1"/>
      <w:numFmt w:val="lowerLetter"/>
      <w:lvlText w:val="%5."/>
      <w:lvlJc w:val="left"/>
      <w:pPr>
        <w:ind w:left="3600" w:hanging="360"/>
      </w:pPr>
    </w:lvl>
    <w:lvl w:ilvl="5" w:tplc="84DED746" w:tentative="1">
      <w:start w:val="1"/>
      <w:numFmt w:val="lowerRoman"/>
      <w:lvlText w:val="%6."/>
      <w:lvlJc w:val="right"/>
      <w:pPr>
        <w:ind w:left="4320" w:hanging="180"/>
      </w:pPr>
    </w:lvl>
    <w:lvl w:ilvl="6" w:tplc="551A35A4" w:tentative="1">
      <w:start w:val="1"/>
      <w:numFmt w:val="decimal"/>
      <w:lvlText w:val="%7."/>
      <w:lvlJc w:val="left"/>
      <w:pPr>
        <w:ind w:left="5040" w:hanging="360"/>
      </w:pPr>
    </w:lvl>
    <w:lvl w:ilvl="7" w:tplc="525850D2" w:tentative="1">
      <w:start w:val="1"/>
      <w:numFmt w:val="lowerLetter"/>
      <w:lvlText w:val="%8."/>
      <w:lvlJc w:val="left"/>
      <w:pPr>
        <w:ind w:left="5760" w:hanging="360"/>
      </w:pPr>
    </w:lvl>
    <w:lvl w:ilvl="8" w:tplc="06F8A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74B6"/>
    <w:multiLevelType w:val="hybridMultilevel"/>
    <w:tmpl w:val="CE9A75D6"/>
    <w:lvl w:ilvl="0" w:tplc="E9E6AD94">
      <w:start w:val="1"/>
      <w:numFmt w:val="lowerLetter"/>
      <w:lvlText w:val="%1."/>
      <w:lvlJc w:val="left"/>
      <w:pPr>
        <w:ind w:left="720" w:hanging="360"/>
      </w:pPr>
    </w:lvl>
    <w:lvl w:ilvl="1" w:tplc="79FC3038" w:tentative="1">
      <w:start w:val="1"/>
      <w:numFmt w:val="lowerLetter"/>
      <w:lvlText w:val="%2."/>
      <w:lvlJc w:val="left"/>
      <w:pPr>
        <w:ind w:left="1440" w:hanging="360"/>
      </w:pPr>
    </w:lvl>
    <w:lvl w:ilvl="2" w:tplc="518499E0" w:tentative="1">
      <w:start w:val="1"/>
      <w:numFmt w:val="lowerRoman"/>
      <w:lvlText w:val="%3."/>
      <w:lvlJc w:val="right"/>
      <w:pPr>
        <w:ind w:left="2160" w:hanging="180"/>
      </w:pPr>
    </w:lvl>
    <w:lvl w:ilvl="3" w:tplc="B702626C" w:tentative="1">
      <w:start w:val="1"/>
      <w:numFmt w:val="decimal"/>
      <w:lvlText w:val="%4."/>
      <w:lvlJc w:val="left"/>
      <w:pPr>
        <w:ind w:left="2880" w:hanging="360"/>
      </w:pPr>
    </w:lvl>
    <w:lvl w:ilvl="4" w:tplc="607855BE" w:tentative="1">
      <w:start w:val="1"/>
      <w:numFmt w:val="lowerLetter"/>
      <w:lvlText w:val="%5."/>
      <w:lvlJc w:val="left"/>
      <w:pPr>
        <w:ind w:left="3600" w:hanging="360"/>
      </w:pPr>
    </w:lvl>
    <w:lvl w:ilvl="5" w:tplc="F27E56B4" w:tentative="1">
      <w:start w:val="1"/>
      <w:numFmt w:val="lowerRoman"/>
      <w:lvlText w:val="%6."/>
      <w:lvlJc w:val="right"/>
      <w:pPr>
        <w:ind w:left="4320" w:hanging="180"/>
      </w:pPr>
    </w:lvl>
    <w:lvl w:ilvl="6" w:tplc="B62E852E" w:tentative="1">
      <w:start w:val="1"/>
      <w:numFmt w:val="decimal"/>
      <w:lvlText w:val="%7."/>
      <w:lvlJc w:val="left"/>
      <w:pPr>
        <w:ind w:left="5040" w:hanging="360"/>
      </w:pPr>
    </w:lvl>
    <w:lvl w:ilvl="7" w:tplc="CA8286A8" w:tentative="1">
      <w:start w:val="1"/>
      <w:numFmt w:val="lowerLetter"/>
      <w:lvlText w:val="%8."/>
      <w:lvlJc w:val="left"/>
      <w:pPr>
        <w:ind w:left="5760" w:hanging="360"/>
      </w:pPr>
    </w:lvl>
    <w:lvl w:ilvl="8" w:tplc="5C4091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E4793"/>
    <w:multiLevelType w:val="hybridMultilevel"/>
    <w:tmpl w:val="B7001960"/>
    <w:lvl w:ilvl="0" w:tplc="0CBAC0F0">
      <w:start w:val="1"/>
      <w:numFmt w:val="lowerLetter"/>
      <w:lvlText w:val="%1."/>
      <w:lvlJc w:val="left"/>
      <w:pPr>
        <w:ind w:left="720" w:hanging="360"/>
      </w:pPr>
    </w:lvl>
    <w:lvl w:ilvl="1" w:tplc="57EC5FFA" w:tentative="1">
      <w:start w:val="1"/>
      <w:numFmt w:val="lowerLetter"/>
      <w:lvlText w:val="%2."/>
      <w:lvlJc w:val="left"/>
      <w:pPr>
        <w:ind w:left="1440" w:hanging="360"/>
      </w:pPr>
    </w:lvl>
    <w:lvl w:ilvl="2" w:tplc="74C2A0A6" w:tentative="1">
      <w:start w:val="1"/>
      <w:numFmt w:val="lowerRoman"/>
      <w:lvlText w:val="%3."/>
      <w:lvlJc w:val="right"/>
      <w:pPr>
        <w:ind w:left="2160" w:hanging="180"/>
      </w:pPr>
    </w:lvl>
    <w:lvl w:ilvl="3" w:tplc="7F08E006" w:tentative="1">
      <w:start w:val="1"/>
      <w:numFmt w:val="decimal"/>
      <w:lvlText w:val="%4."/>
      <w:lvlJc w:val="left"/>
      <w:pPr>
        <w:ind w:left="2880" w:hanging="360"/>
      </w:pPr>
    </w:lvl>
    <w:lvl w:ilvl="4" w:tplc="0BC4C6A8" w:tentative="1">
      <w:start w:val="1"/>
      <w:numFmt w:val="lowerLetter"/>
      <w:lvlText w:val="%5."/>
      <w:lvlJc w:val="left"/>
      <w:pPr>
        <w:ind w:left="3600" w:hanging="360"/>
      </w:pPr>
    </w:lvl>
    <w:lvl w:ilvl="5" w:tplc="CBE80ACA" w:tentative="1">
      <w:start w:val="1"/>
      <w:numFmt w:val="lowerRoman"/>
      <w:lvlText w:val="%6."/>
      <w:lvlJc w:val="right"/>
      <w:pPr>
        <w:ind w:left="4320" w:hanging="180"/>
      </w:pPr>
    </w:lvl>
    <w:lvl w:ilvl="6" w:tplc="4E98842E" w:tentative="1">
      <w:start w:val="1"/>
      <w:numFmt w:val="decimal"/>
      <w:lvlText w:val="%7."/>
      <w:lvlJc w:val="left"/>
      <w:pPr>
        <w:ind w:left="5040" w:hanging="360"/>
      </w:pPr>
    </w:lvl>
    <w:lvl w:ilvl="7" w:tplc="37A2CA06" w:tentative="1">
      <w:start w:val="1"/>
      <w:numFmt w:val="lowerLetter"/>
      <w:lvlText w:val="%8."/>
      <w:lvlJc w:val="left"/>
      <w:pPr>
        <w:ind w:left="5760" w:hanging="360"/>
      </w:pPr>
    </w:lvl>
    <w:lvl w:ilvl="8" w:tplc="BCE2B6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D34A3"/>
    <w:multiLevelType w:val="hybridMultilevel"/>
    <w:tmpl w:val="5B38D2C2"/>
    <w:lvl w:ilvl="0" w:tplc="13D08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02104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1E0CA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1985A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D2C529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0FC4F7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640D20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CC4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D6F5D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207348"/>
    <w:multiLevelType w:val="hybridMultilevel"/>
    <w:tmpl w:val="EA6A6AD0"/>
    <w:lvl w:ilvl="0" w:tplc="A9A260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6C3318" w:tentative="1">
      <w:start w:val="1"/>
      <w:numFmt w:val="lowerLetter"/>
      <w:lvlText w:val="%2."/>
      <w:lvlJc w:val="left"/>
      <w:pPr>
        <w:ind w:left="1440" w:hanging="360"/>
      </w:pPr>
    </w:lvl>
    <w:lvl w:ilvl="2" w:tplc="691248C6" w:tentative="1">
      <w:start w:val="1"/>
      <w:numFmt w:val="lowerRoman"/>
      <w:lvlText w:val="%3."/>
      <w:lvlJc w:val="right"/>
      <w:pPr>
        <w:ind w:left="2160" w:hanging="180"/>
      </w:pPr>
    </w:lvl>
    <w:lvl w:ilvl="3" w:tplc="3E36E750" w:tentative="1">
      <w:start w:val="1"/>
      <w:numFmt w:val="decimal"/>
      <w:lvlText w:val="%4."/>
      <w:lvlJc w:val="left"/>
      <w:pPr>
        <w:ind w:left="2880" w:hanging="360"/>
      </w:pPr>
    </w:lvl>
    <w:lvl w:ilvl="4" w:tplc="7E005EBA" w:tentative="1">
      <w:start w:val="1"/>
      <w:numFmt w:val="lowerLetter"/>
      <w:lvlText w:val="%5."/>
      <w:lvlJc w:val="left"/>
      <w:pPr>
        <w:ind w:left="3600" w:hanging="360"/>
      </w:pPr>
    </w:lvl>
    <w:lvl w:ilvl="5" w:tplc="A3FEF45E" w:tentative="1">
      <w:start w:val="1"/>
      <w:numFmt w:val="lowerRoman"/>
      <w:lvlText w:val="%6."/>
      <w:lvlJc w:val="right"/>
      <w:pPr>
        <w:ind w:left="4320" w:hanging="180"/>
      </w:pPr>
    </w:lvl>
    <w:lvl w:ilvl="6" w:tplc="6AA6F65A" w:tentative="1">
      <w:start w:val="1"/>
      <w:numFmt w:val="decimal"/>
      <w:lvlText w:val="%7."/>
      <w:lvlJc w:val="left"/>
      <w:pPr>
        <w:ind w:left="5040" w:hanging="360"/>
      </w:pPr>
    </w:lvl>
    <w:lvl w:ilvl="7" w:tplc="A6E09384" w:tentative="1">
      <w:start w:val="1"/>
      <w:numFmt w:val="lowerLetter"/>
      <w:lvlText w:val="%8."/>
      <w:lvlJc w:val="left"/>
      <w:pPr>
        <w:ind w:left="5760" w:hanging="360"/>
      </w:pPr>
    </w:lvl>
    <w:lvl w:ilvl="8" w:tplc="DAA80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40E45"/>
    <w:multiLevelType w:val="hybridMultilevel"/>
    <w:tmpl w:val="7AC2EB8C"/>
    <w:lvl w:ilvl="0" w:tplc="B6E64D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738433D2" w:tentative="1">
      <w:start w:val="1"/>
      <w:numFmt w:val="lowerLetter"/>
      <w:lvlText w:val="%2."/>
      <w:lvlJc w:val="left"/>
      <w:pPr>
        <w:ind w:left="1440" w:hanging="360"/>
      </w:pPr>
    </w:lvl>
    <w:lvl w:ilvl="2" w:tplc="5ECC0C80" w:tentative="1">
      <w:start w:val="1"/>
      <w:numFmt w:val="lowerRoman"/>
      <w:lvlText w:val="%3."/>
      <w:lvlJc w:val="right"/>
      <w:pPr>
        <w:ind w:left="2160" w:hanging="180"/>
      </w:pPr>
    </w:lvl>
    <w:lvl w:ilvl="3" w:tplc="CC962F20" w:tentative="1">
      <w:start w:val="1"/>
      <w:numFmt w:val="decimal"/>
      <w:lvlText w:val="%4."/>
      <w:lvlJc w:val="left"/>
      <w:pPr>
        <w:ind w:left="2880" w:hanging="360"/>
      </w:pPr>
    </w:lvl>
    <w:lvl w:ilvl="4" w:tplc="38BE4E10" w:tentative="1">
      <w:start w:val="1"/>
      <w:numFmt w:val="lowerLetter"/>
      <w:lvlText w:val="%5."/>
      <w:lvlJc w:val="left"/>
      <w:pPr>
        <w:ind w:left="3600" w:hanging="360"/>
      </w:pPr>
    </w:lvl>
    <w:lvl w:ilvl="5" w:tplc="25FA4684" w:tentative="1">
      <w:start w:val="1"/>
      <w:numFmt w:val="lowerRoman"/>
      <w:lvlText w:val="%6."/>
      <w:lvlJc w:val="right"/>
      <w:pPr>
        <w:ind w:left="4320" w:hanging="180"/>
      </w:pPr>
    </w:lvl>
    <w:lvl w:ilvl="6" w:tplc="B2620D10" w:tentative="1">
      <w:start w:val="1"/>
      <w:numFmt w:val="decimal"/>
      <w:lvlText w:val="%7."/>
      <w:lvlJc w:val="left"/>
      <w:pPr>
        <w:ind w:left="5040" w:hanging="360"/>
      </w:pPr>
    </w:lvl>
    <w:lvl w:ilvl="7" w:tplc="724A175A" w:tentative="1">
      <w:start w:val="1"/>
      <w:numFmt w:val="lowerLetter"/>
      <w:lvlText w:val="%8."/>
      <w:lvlJc w:val="left"/>
      <w:pPr>
        <w:ind w:left="5760" w:hanging="360"/>
      </w:pPr>
    </w:lvl>
    <w:lvl w:ilvl="8" w:tplc="3084BEF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118012">
    <w:abstractNumId w:val="36"/>
  </w:num>
  <w:num w:numId="2" w16cid:durableId="1303656549">
    <w:abstractNumId w:val="32"/>
  </w:num>
  <w:num w:numId="3" w16cid:durableId="301734294">
    <w:abstractNumId w:val="22"/>
  </w:num>
  <w:num w:numId="4" w16cid:durableId="1620574873">
    <w:abstractNumId w:val="10"/>
  </w:num>
  <w:num w:numId="5" w16cid:durableId="540555475">
    <w:abstractNumId w:val="33"/>
  </w:num>
  <w:num w:numId="6" w16cid:durableId="1078089144">
    <w:abstractNumId w:val="25"/>
  </w:num>
  <w:num w:numId="7" w16cid:durableId="1380737537">
    <w:abstractNumId w:val="29"/>
  </w:num>
  <w:num w:numId="8" w16cid:durableId="691145600">
    <w:abstractNumId w:val="24"/>
  </w:num>
  <w:num w:numId="9" w16cid:durableId="191189908">
    <w:abstractNumId w:val="2"/>
  </w:num>
  <w:num w:numId="10" w16cid:durableId="196696901">
    <w:abstractNumId w:val="4"/>
  </w:num>
  <w:num w:numId="11" w16cid:durableId="872960656">
    <w:abstractNumId w:val="37"/>
  </w:num>
  <w:num w:numId="12" w16cid:durableId="825242474">
    <w:abstractNumId w:val="6"/>
  </w:num>
  <w:num w:numId="13" w16cid:durableId="442920189">
    <w:abstractNumId w:val="7"/>
  </w:num>
  <w:num w:numId="14" w16cid:durableId="1521235536">
    <w:abstractNumId w:val="8"/>
  </w:num>
  <w:num w:numId="15" w16cid:durableId="1760831948">
    <w:abstractNumId w:val="17"/>
  </w:num>
  <w:num w:numId="16" w16cid:durableId="1903522471">
    <w:abstractNumId w:val="26"/>
  </w:num>
  <w:num w:numId="17" w16cid:durableId="1693534498">
    <w:abstractNumId w:val="28"/>
  </w:num>
  <w:num w:numId="18" w16cid:durableId="538052895">
    <w:abstractNumId w:val="12"/>
  </w:num>
  <w:num w:numId="19" w16cid:durableId="1728216570">
    <w:abstractNumId w:val="11"/>
  </w:num>
  <w:num w:numId="20" w16cid:durableId="428308301">
    <w:abstractNumId w:val="38"/>
  </w:num>
  <w:num w:numId="21" w16cid:durableId="1708606673">
    <w:abstractNumId w:val="39"/>
  </w:num>
  <w:num w:numId="22" w16cid:durableId="265432151">
    <w:abstractNumId w:val="14"/>
  </w:num>
  <w:num w:numId="23" w16cid:durableId="882210300">
    <w:abstractNumId w:val="16"/>
  </w:num>
  <w:num w:numId="24" w16cid:durableId="541595856">
    <w:abstractNumId w:val="20"/>
  </w:num>
  <w:num w:numId="25" w16cid:durableId="1892687872">
    <w:abstractNumId w:val="15"/>
  </w:num>
  <w:num w:numId="26" w16cid:durableId="668169714">
    <w:abstractNumId w:val="21"/>
  </w:num>
  <w:num w:numId="27" w16cid:durableId="337391051">
    <w:abstractNumId w:val="23"/>
  </w:num>
  <w:num w:numId="28" w16cid:durableId="2081755893">
    <w:abstractNumId w:val="34"/>
  </w:num>
  <w:num w:numId="29" w16cid:durableId="16191383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9760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437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2912207">
    <w:abstractNumId w:val="1"/>
  </w:num>
  <w:num w:numId="33" w16cid:durableId="571962424">
    <w:abstractNumId w:val="31"/>
  </w:num>
  <w:num w:numId="34" w16cid:durableId="1895578142">
    <w:abstractNumId w:val="2"/>
  </w:num>
  <w:num w:numId="35" w16cid:durableId="728066565">
    <w:abstractNumId w:val="3"/>
  </w:num>
  <w:num w:numId="36" w16cid:durableId="347871586">
    <w:abstractNumId w:val="9"/>
  </w:num>
  <w:num w:numId="37" w16cid:durableId="1688602894">
    <w:abstractNumId w:val="40"/>
  </w:num>
  <w:num w:numId="38" w16cid:durableId="2099713147">
    <w:abstractNumId w:val="5"/>
  </w:num>
  <w:num w:numId="39" w16cid:durableId="1210070028">
    <w:abstractNumId w:val="13"/>
  </w:num>
  <w:num w:numId="40" w16cid:durableId="570190757">
    <w:abstractNumId w:val="30"/>
  </w:num>
  <w:num w:numId="41" w16cid:durableId="1527793387">
    <w:abstractNumId w:val="27"/>
  </w:num>
  <w:num w:numId="42" w16cid:durableId="1200166127">
    <w:abstractNumId w:val="19"/>
  </w:num>
  <w:num w:numId="43" w16cid:durableId="161690948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1C"/>
    <w:rsid w:val="001A401C"/>
    <w:rsid w:val="00D0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DAAC"/>
  <w15:docId w15:val="{B50D9DA0-87A5-4D4C-8DCA-CD90C789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7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97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97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9"/>
    <w:semiHidden/>
    <w:unhideWhenUsed/>
    <w:qFormat/>
    <w:rsid w:val="001F1C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DF0246"/>
    <w:rPr>
      <w:rFonts w:ascii="Book Antiqua" w:hAnsi="Book Antiqua" w:cs="Book Antiqua"/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DF0246"/>
    <w:pPr>
      <w:widowControl w:val="0"/>
      <w:shd w:val="clear" w:color="auto" w:fill="FFFFFF"/>
      <w:spacing w:after="360" w:line="240" w:lineRule="atLeast"/>
      <w:jc w:val="both"/>
    </w:pPr>
    <w:rPr>
      <w:rFonts w:ascii="Book Antiqua" w:hAnsi="Book Antiqua" w:cs="Book Antiqua"/>
      <w:b/>
      <w:bCs/>
    </w:rPr>
  </w:style>
  <w:style w:type="paragraph" w:styleId="Header">
    <w:name w:val="header"/>
    <w:basedOn w:val="Normal"/>
    <w:link w:val="Head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6B1"/>
  </w:style>
  <w:style w:type="paragraph" w:styleId="Footer">
    <w:name w:val="footer"/>
    <w:basedOn w:val="Normal"/>
    <w:link w:val="Foot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6B1"/>
  </w:style>
  <w:style w:type="character" w:customStyle="1" w:styleId="Bodytext2">
    <w:name w:val="Body text (2)_"/>
    <w:link w:val="Bodytext21"/>
    <w:uiPriority w:val="99"/>
    <w:locked/>
    <w:rsid w:val="00D35D15"/>
    <w:rPr>
      <w:rFonts w:ascii="Book Antiqua" w:hAnsi="Book Antiqua" w:cs="Book Antiqua"/>
      <w:shd w:val="clear" w:color="auto" w:fill="FFFFFF"/>
    </w:rPr>
  </w:style>
  <w:style w:type="character" w:customStyle="1" w:styleId="Bodytext2Bold">
    <w:name w:val="Body text (2) + Bold"/>
    <w:uiPriority w:val="99"/>
    <w:rsid w:val="00D35D15"/>
    <w:rPr>
      <w:rFonts w:ascii="Book Antiqua" w:hAnsi="Book Antiqua" w:cs="Book Antiqua"/>
      <w:b/>
      <w:bCs/>
      <w:sz w:val="22"/>
      <w:szCs w:val="22"/>
      <w:u w:val="none"/>
    </w:rPr>
  </w:style>
  <w:style w:type="paragraph" w:customStyle="1" w:styleId="Bodytext21">
    <w:name w:val="Body text (2)1"/>
    <w:basedOn w:val="Normal"/>
    <w:link w:val="Bodytext2"/>
    <w:uiPriority w:val="99"/>
    <w:rsid w:val="00D35D15"/>
    <w:pPr>
      <w:widowControl w:val="0"/>
      <w:shd w:val="clear" w:color="auto" w:fill="FFFFFF"/>
      <w:spacing w:after="0" w:line="293" w:lineRule="exact"/>
      <w:jc w:val="both"/>
    </w:pPr>
    <w:rPr>
      <w:rFonts w:ascii="Book Antiqua" w:hAnsi="Book Antiqua" w:cs="Book Antiqua"/>
    </w:rPr>
  </w:style>
  <w:style w:type="paragraph" w:styleId="ListParagraph">
    <w:name w:val="List Paragraph"/>
    <w:aliases w:val="Antes de enumeración,Bullet,Citation List,List Paragraph1,List Paragraph11,List Paragraph111,Listă colorată - Accentuare 11,Normal bullet 2,body 2"/>
    <w:basedOn w:val="Normal"/>
    <w:link w:val="ListParagraphChar"/>
    <w:uiPriority w:val="99"/>
    <w:qFormat/>
    <w:rsid w:val="00252538"/>
    <w:pPr>
      <w:ind w:left="720"/>
      <w:contextualSpacing/>
    </w:pPr>
  </w:style>
  <w:style w:type="table" w:styleId="TableGrid">
    <w:name w:val="Table Grid"/>
    <w:basedOn w:val="TableNormal"/>
    <w:uiPriority w:val="99"/>
    <w:rsid w:val="0099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9"/>
    <w:semiHidden/>
    <w:rsid w:val="001F1C3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1C3D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1C3D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99"/>
    <w:qFormat/>
    <w:rsid w:val="001F1C3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Normal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F1C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ntes de enumeración Char,Bullet Char,Citation List Char,List Paragraph1 Char,List Paragraph11 Char,List Paragraph111 Char,Listă colorată - Accentuare 11 Char,Normal bullet 2 Char,body 2 Char"/>
    <w:link w:val="ListParagraph"/>
    <w:uiPriority w:val="99"/>
    <w:locked/>
    <w:rsid w:val="001F1C3D"/>
  </w:style>
  <w:style w:type="character" w:customStyle="1" w:styleId="Szvegtrzs2">
    <w:name w:val="Szövegtörzs (2)_"/>
    <w:link w:val="Szvegtrzs21"/>
    <w:uiPriority w:val="99"/>
    <w:locked/>
    <w:rsid w:val="001F1C3D"/>
    <w:rPr>
      <w:shd w:val="clear" w:color="auto" w:fill="FFFFFF"/>
    </w:rPr>
  </w:style>
  <w:style w:type="paragraph" w:customStyle="1" w:styleId="Szvegtrzs21">
    <w:name w:val="Szövegtörzs (2)1"/>
    <w:basedOn w:val="Normal"/>
    <w:link w:val="Szvegtrzs2"/>
    <w:uiPriority w:val="99"/>
    <w:rsid w:val="001F1C3D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Szvegtrzs3">
    <w:name w:val="Szövegtörzs (3)_"/>
    <w:link w:val="Szvegtrzs30"/>
    <w:uiPriority w:val="99"/>
    <w:locked/>
    <w:rsid w:val="001F1C3D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1F1C3D"/>
    <w:pPr>
      <w:widowControl w:val="0"/>
      <w:shd w:val="clear" w:color="auto" w:fill="FFFFFF"/>
      <w:spacing w:after="300" w:line="240" w:lineRule="atLeast"/>
      <w:jc w:val="both"/>
    </w:pPr>
    <w:rPr>
      <w:b/>
    </w:rPr>
  </w:style>
  <w:style w:type="character" w:customStyle="1" w:styleId="Szvegtrzs4">
    <w:name w:val="Szövegtörzs (4)_"/>
    <w:link w:val="Szvegtrzs40"/>
    <w:uiPriority w:val="99"/>
    <w:locked/>
    <w:rsid w:val="001F1C3D"/>
    <w:rPr>
      <w:sz w:val="18"/>
      <w:shd w:val="clear" w:color="auto" w:fill="FFFFFF"/>
    </w:rPr>
  </w:style>
  <w:style w:type="paragraph" w:customStyle="1" w:styleId="Szvegtrzs40">
    <w:name w:val="Szövegtörzs (4)"/>
    <w:basedOn w:val="Normal"/>
    <w:link w:val="Szvegtrzs4"/>
    <w:uiPriority w:val="99"/>
    <w:rsid w:val="001F1C3D"/>
    <w:pPr>
      <w:widowControl w:val="0"/>
      <w:shd w:val="clear" w:color="auto" w:fill="FFFFFF"/>
      <w:spacing w:before="960" w:after="0" w:line="206" w:lineRule="exact"/>
      <w:ind w:firstLine="260"/>
    </w:pPr>
    <w:rPr>
      <w:sz w:val="18"/>
    </w:rPr>
  </w:style>
  <w:style w:type="character" w:customStyle="1" w:styleId="Tblzatfelirata">
    <w:name w:val="Táblázat felirata_"/>
    <w:link w:val="Tblzatfelirata0"/>
    <w:uiPriority w:val="99"/>
    <w:locked/>
    <w:rsid w:val="001F1C3D"/>
    <w:rPr>
      <w:b/>
      <w:shd w:val="clear" w:color="auto" w:fill="FFFFFF"/>
    </w:rPr>
  </w:style>
  <w:style w:type="paragraph" w:customStyle="1" w:styleId="Tblzatfelirata0">
    <w:name w:val="Táblázat felirata"/>
    <w:basedOn w:val="Normal"/>
    <w:link w:val="Tblzatfelirata"/>
    <w:uiPriority w:val="99"/>
    <w:rsid w:val="001F1C3D"/>
    <w:pPr>
      <w:widowControl w:val="0"/>
      <w:shd w:val="clear" w:color="auto" w:fill="FFFFFF"/>
      <w:spacing w:after="0" w:line="278" w:lineRule="exact"/>
      <w:jc w:val="both"/>
    </w:pPr>
    <w:rPr>
      <w:b/>
    </w:rPr>
  </w:style>
  <w:style w:type="paragraph" w:customStyle="1" w:styleId="alp0s1t15">
    <w:name w:val="a_l p_0 s_1 t_15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p0s1">
    <w:name w:val="a_l p_0 s_1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Exact">
    <w:name w:val="Szövegtörzs (2) Exact"/>
    <w:uiPriority w:val="99"/>
    <w:rsid w:val="001F1C3D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Szvegtrzs211pt">
    <w:name w:val="Szövegtörzs (2) + 11 pt"/>
    <w:aliases w:val="Félkövér"/>
    <w:uiPriority w:val="99"/>
    <w:rsid w:val="001F1C3D"/>
    <w:rPr>
      <w:b/>
      <w:bCs w:val="0"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1F1C3D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1F1C3D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2Impact">
    <w:name w:val="Szövegtörzs (2) + Impact"/>
    <w:aliases w:val="5 pt2,9"/>
    <w:uiPriority w:val="99"/>
    <w:rsid w:val="001F1C3D"/>
    <w:rPr>
      <w:rFonts w:ascii="Impact" w:hAnsi="Impact" w:hint="defaul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1F1C3D"/>
    <w:rPr>
      <w:b/>
      <w:bCs w:val="0"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1F1C3D"/>
    <w:rPr>
      <w:rFonts w:ascii="Trebuchet MS" w:hAnsi="Trebuchet MS" w:hint="default"/>
      <w:b/>
      <w:bCs w:val="0"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1F1C3D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1F1C3D"/>
    <w:rPr>
      <w:rFonts w:ascii="Lucida Sans Unicode" w:hAnsi="Lucida Sans Unicode" w:cs="Lucida Sans Unicode" w:hint="default"/>
      <w:color w:val="000000"/>
      <w:spacing w:val="0"/>
      <w:w w:val="100"/>
      <w:position w:val="0"/>
      <w:sz w:val="12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59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E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E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A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A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7B04-863E-4948-BF5B-EA570B6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Gyergyai Bettina</dc:creator>
  <cp:lastModifiedBy>Gyergyai Bettina</cp:lastModifiedBy>
  <cp:revision>2</cp:revision>
  <cp:lastPrinted>2022-08-22T07:35:00Z</cp:lastPrinted>
  <dcterms:created xsi:type="dcterms:W3CDTF">2022-08-22T08:12:00Z</dcterms:created>
  <dcterms:modified xsi:type="dcterms:W3CDTF">2022-08-22T08:12:00Z</dcterms:modified>
</cp:coreProperties>
</file>